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F70591" w:rsidRDefault="00F70591" w:rsidP="00F70591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>от 13.08.2020 года №348</w:t>
            </w:r>
          </w:p>
          <w:p w:rsidR="00F70591" w:rsidRDefault="00F70591" w:rsidP="00F70591">
            <w:pPr>
              <w:tabs>
                <w:tab w:val="left" w:pos="6340"/>
              </w:tabs>
              <w:rPr>
                <w:u w:val="single"/>
              </w:rPr>
            </w:pPr>
            <w:r>
              <w:t xml:space="preserve">                                                                                       (в редакции  от 28.12.2020 года №578,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от 09.12.2021 года №488,</w:t>
            </w:r>
          </w:p>
          <w:p w:rsidR="005B5BE4" w:rsidRDefault="00F70591" w:rsidP="008B2970">
            <w:pPr>
              <w:tabs>
                <w:tab w:val="left" w:pos="6340"/>
              </w:tabs>
              <w:ind w:left="-97"/>
              <w:jc w:val="right"/>
            </w:pPr>
            <w:r>
              <w:t>от 11.01.202</w:t>
            </w:r>
            <w:r w:rsidR="00420E10">
              <w:t>2</w:t>
            </w:r>
            <w:r>
              <w:t xml:space="preserve"> года №13</w:t>
            </w:r>
          </w:p>
          <w:p w:rsidR="00F70591" w:rsidRDefault="005B5BE4" w:rsidP="008B2970">
            <w:pPr>
              <w:tabs>
                <w:tab w:val="left" w:pos="6340"/>
              </w:tabs>
              <w:ind w:left="-97"/>
              <w:jc w:val="right"/>
            </w:pPr>
            <w:r>
              <w:t>от 29.12.2022г. №619</w:t>
            </w:r>
            <w:r w:rsidR="00F70591">
              <w:t>)</w:t>
            </w:r>
          </w:p>
          <w:p w:rsidR="002451D3" w:rsidRDefault="002451D3" w:rsidP="00F70591">
            <w:pPr>
              <w:tabs>
                <w:tab w:val="left" w:pos="6340"/>
              </w:tabs>
              <w:ind w:left="-97"/>
              <w:jc w:val="right"/>
            </w:pPr>
          </w:p>
          <w:p w:rsidR="00F70591" w:rsidRDefault="00F70591" w:rsidP="00F70591">
            <w:pPr>
              <w:rPr>
                <w:sz w:val="28"/>
                <w:szCs w:val="28"/>
              </w:rPr>
            </w:pP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C62A1" w:rsidP="008A0F3F">
            <w:pPr>
              <w:tabs>
                <w:tab w:val="left" w:pos="6340"/>
              </w:tabs>
              <w:ind w:left="-97"/>
              <w:jc w:val="right"/>
            </w:pPr>
          </w:p>
          <w:p w:rsidR="00C66EC4" w:rsidRPr="00C66EC4" w:rsidRDefault="00C66EC4" w:rsidP="00A400D0">
            <w:pPr>
              <w:jc w:val="right"/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6A7987" w:rsidRDefault="006A7987" w:rsidP="006A7987">
      <w:pPr>
        <w:rPr>
          <w:sz w:val="28"/>
          <w:szCs w:val="28"/>
        </w:rPr>
      </w:pPr>
    </w:p>
    <w:p w:rsidR="00914819" w:rsidRPr="00607DAA" w:rsidRDefault="00914819" w:rsidP="005B5BE4">
      <w:pPr>
        <w:jc w:val="center"/>
        <w:rPr>
          <w:b/>
        </w:rPr>
      </w:pPr>
      <w:r w:rsidRPr="00607DAA">
        <w:rPr>
          <w:b/>
        </w:rPr>
        <w:t>ПАСПОРТ</w:t>
      </w: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муниципальной  программы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914819" w:rsidRPr="00607DAA" w:rsidRDefault="00914819" w:rsidP="00914819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</w:t>
            </w:r>
          </w:p>
          <w:p w:rsidR="00914819" w:rsidRPr="00607DAA" w:rsidRDefault="00914819" w:rsidP="00914819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области »</w:t>
            </w:r>
            <w:r w:rsidRPr="00607DAA">
              <w:t xml:space="preserve"> (далее именуется - Программа)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«Содействие развитию малого и среднего предпринимательства»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</w:t>
            </w:r>
            <w:r w:rsidRPr="00607DAA">
              <w:rPr>
                <w:b/>
              </w:rPr>
              <w:t>с</w:t>
            </w:r>
            <w:r w:rsidRPr="00607DAA">
              <w:rPr>
                <w:b/>
              </w:rPr>
              <w:t>ти»</w:t>
            </w:r>
            <w:r w:rsidRPr="00607DAA">
              <w:t>(далее именуется Подпрограмма)</w:t>
            </w:r>
          </w:p>
        </w:tc>
      </w:tr>
      <w:tr w:rsidR="00914819" w:rsidRPr="00607DAA" w:rsidTr="00914819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Default="00914819" w:rsidP="00914819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 Российской Федерации от 24 июля 2007 года № 209-ФЗ « О развитии малого и среднего предприним</w:t>
            </w:r>
            <w:r w:rsidRPr="00607DAA">
              <w:t>а</w:t>
            </w:r>
            <w:r w:rsidRPr="00607DAA">
              <w:t>тельства в Российской Федерации;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внешних связей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Устав Большесолдатского района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Администрации Большесолдатского района Курской области  от 15.02.2019 года № 89 «Об утверждении Порядка разработки, реализации и оценки эффективности м</w:t>
            </w:r>
            <w:r w:rsidRPr="00607DAA">
              <w:t>у</w:t>
            </w:r>
            <w:r w:rsidRPr="00607DAA">
              <w:t xml:space="preserve">ниципальных программ Большесолдатского района Курской области и методических указаний по разработке и реализации  муниципальных программ»; </w:t>
            </w:r>
          </w:p>
          <w:p w:rsidR="00914819" w:rsidRPr="00F540BD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F540BD">
              <w:t xml:space="preserve">Постановление  Администрации  Большесолдатского района  Курской области от </w:t>
            </w:r>
            <w:r w:rsidR="00F540BD" w:rsidRPr="00F540BD">
              <w:t xml:space="preserve">20декабря 2022 года №595 </w:t>
            </w:r>
            <w:r w:rsidRPr="00F540BD">
              <w:t xml:space="preserve"> «Об утве</w:t>
            </w:r>
            <w:r w:rsidRPr="00F540BD">
              <w:t>р</w:t>
            </w:r>
            <w:r w:rsidRPr="00F540BD">
              <w:t>ждении перечня муниципальных программ Большесолдатск</w:t>
            </w:r>
            <w:r w:rsidRPr="00F540BD">
              <w:t>о</w:t>
            </w:r>
            <w:r w:rsidRPr="00F540BD">
              <w:t>го района Курской области на 202</w:t>
            </w:r>
            <w:r w:rsidR="004256E8" w:rsidRPr="00F540BD">
              <w:t>3</w:t>
            </w:r>
            <w:r w:rsidRPr="00F540BD">
              <w:t>-202</w:t>
            </w:r>
            <w:r w:rsidR="004256E8" w:rsidRPr="00F540BD">
              <w:t>5</w:t>
            </w:r>
            <w:r w:rsidRPr="00F540BD">
              <w:t xml:space="preserve"> годы»;</w:t>
            </w:r>
          </w:p>
          <w:p w:rsidR="00914819" w:rsidRPr="00F540BD" w:rsidRDefault="00914819" w:rsidP="00914819">
            <w:pPr>
              <w:numPr>
                <w:ilvl w:val="0"/>
                <w:numId w:val="1"/>
              </w:numPr>
            </w:pPr>
            <w:r w:rsidRPr="00F540BD">
              <w:t>Решение Представительного Собрания Большесолдатского района Курской области от</w:t>
            </w:r>
            <w:r w:rsidR="00F540BD" w:rsidRPr="00F540BD">
              <w:t xml:space="preserve">23декабря 2022 года № 23/139-4 </w:t>
            </w:r>
            <w:r w:rsidRPr="00F540BD">
              <w:t xml:space="preserve"> «О бюджете  муниципального района «Большесолдатский район»  Курской области на 202</w:t>
            </w:r>
            <w:r w:rsidR="00AD67D3" w:rsidRPr="00F540BD">
              <w:t>3</w:t>
            </w:r>
            <w:r w:rsidRPr="00F540BD">
              <w:t xml:space="preserve"> год и на плановый период 202</w:t>
            </w:r>
            <w:r w:rsidR="00AD67D3" w:rsidRPr="00F540BD">
              <w:t>4</w:t>
            </w:r>
            <w:r w:rsidRPr="00F540BD">
              <w:t>-202</w:t>
            </w:r>
            <w:r w:rsidR="00AD67D3" w:rsidRPr="00F540BD">
              <w:t>5</w:t>
            </w:r>
            <w:r w:rsidRPr="00F540BD">
              <w:t xml:space="preserve"> годов»;</w:t>
            </w:r>
          </w:p>
          <w:p w:rsidR="00914819" w:rsidRPr="00607DAA" w:rsidRDefault="00914819" w:rsidP="00914819">
            <w:pPr>
              <w:ind w:left="360"/>
            </w:pPr>
          </w:p>
          <w:p w:rsidR="00914819" w:rsidRPr="00607DAA" w:rsidRDefault="00914819" w:rsidP="00914819">
            <w:pPr>
              <w:ind w:left="720"/>
            </w:pP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Заказчик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Администрация Большесолдатского района Курской</w:t>
            </w:r>
            <w:bookmarkStart w:id="0" w:name="_GoBack"/>
            <w:bookmarkEnd w:id="0"/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Координатор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202</w:t>
            </w:r>
            <w:r w:rsidR="00AD67D3">
              <w:t>3</w:t>
            </w:r>
            <w:r w:rsidRPr="00607DAA">
              <w:t xml:space="preserve"> год и  на плановый период 202</w:t>
            </w:r>
            <w:r w:rsidR="00AD67D3">
              <w:t>4</w:t>
            </w:r>
            <w:r w:rsidRPr="00607DAA">
              <w:t>-202</w:t>
            </w:r>
            <w:r w:rsidR="00AD67D3">
              <w:t>5</w:t>
            </w:r>
            <w:r w:rsidRPr="00607DAA">
              <w:t xml:space="preserve"> годов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914819" w:rsidRPr="00607DAA" w:rsidTr="006A7987">
        <w:trPr>
          <w:trHeight w:val="2966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>
              <w:t>(или) модернизации производства и</w:t>
            </w:r>
            <w:r w:rsidRPr="00607DAA">
              <w:t xml:space="preserve"> по участию в межреги</w:t>
            </w:r>
            <w:r w:rsidRPr="00607DAA">
              <w:t>о</w:t>
            </w:r>
            <w:r w:rsidRPr="00607DAA">
              <w:t>нальных и международных выставках-ярмарках;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предпринимательства;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914819" w:rsidRPr="00607DAA" w:rsidTr="00914819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914819" w:rsidRPr="00607DAA" w:rsidTr="00914819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3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4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5</w:t>
                  </w:r>
                  <w:r w:rsidRPr="00607DAA">
                    <w:t xml:space="preserve"> год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</w:t>
                  </w:r>
                  <w:r w:rsidR="004256E8"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143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144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427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428</w:t>
                  </w:r>
                </w:p>
              </w:tc>
            </w:tr>
          </w:tbl>
          <w:p w:rsidR="00914819" w:rsidRPr="00607DAA" w:rsidRDefault="00914819" w:rsidP="00914819">
            <w:pPr>
              <w:snapToGrid w:val="0"/>
              <w:ind w:left="360"/>
            </w:pPr>
          </w:p>
        </w:tc>
      </w:tr>
      <w:tr w:rsidR="00914819" w:rsidRPr="00607DAA" w:rsidTr="00914819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50757E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 xml:space="preserve">ки  субъектам малого и среднего предпринимательства: 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Администрация Большесолдатского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t>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Совет по поддержке  малого и среднего предпринимательства при Главе Большесолдатского района 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Консультант по правовым вопросам Администрации Большесо</w:t>
            </w:r>
            <w:r w:rsidRPr="00607DAA">
              <w:t>л</w:t>
            </w:r>
            <w:r w:rsidRPr="00607DAA">
              <w:t>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ОКУ «Центр занятости населения по Большесолдатскому ра</w:t>
            </w:r>
            <w:r w:rsidRPr="00607DAA">
              <w:t>й</w:t>
            </w:r>
            <w:r w:rsidRPr="00607DAA">
              <w:t>ону»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Объёмы и финансовое обеспечение  програ</w:t>
            </w:r>
            <w:r w:rsidRPr="00607DAA">
              <w:t>м</w:t>
            </w:r>
            <w:r w:rsidRPr="00607DAA">
              <w:t xml:space="preserve">мы «Развитие малого и </w:t>
            </w:r>
            <w:r w:rsidRPr="00607DAA">
              <w:lastRenderedPageBreak/>
              <w:t>среднего предприним</w:t>
            </w:r>
            <w:r w:rsidRPr="00607DAA">
              <w:t>а</w:t>
            </w:r>
            <w:r w:rsidRPr="00607DAA">
              <w:t>тельства  Большесо</w:t>
            </w:r>
            <w:r w:rsidRPr="00607DAA">
              <w:t>л</w:t>
            </w:r>
            <w:r w:rsidRPr="00607DAA">
              <w:t>датского района Ку</w:t>
            </w:r>
            <w:r w:rsidRPr="00607DAA">
              <w:t>р</w:t>
            </w:r>
            <w:r w:rsidRPr="00607DAA">
              <w:t xml:space="preserve">ской области» </w:t>
            </w:r>
          </w:p>
          <w:p w:rsidR="00914819" w:rsidRPr="00607DAA" w:rsidRDefault="00914819" w:rsidP="00914819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r w:rsidRPr="00607DAA">
              <w:lastRenderedPageBreak/>
              <w:t>Объём финансирования мероприятий  Программы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 района Курской области»  составит всего</w:t>
            </w:r>
            <w:r>
              <w:t xml:space="preserve"> 0</w:t>
            </w:r>
            <w:r w:rsidRPr="00607DAA">
              <w:t xml:space="preserve"> рублей</w:t>
            </w:r>
          </w:p>
          <w:p w:rsidR="00914819" w:rsidRPr="00607DAA" w:rsidRDefault="00914819" w:rsidP="00914819">
            <w:r w:rsidRPr="00607DAA">
              <w:lastRenderedPageBreak/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</w:t>
            </w:r>
            <w:r>
              <w:t>0</w:t>
            </w:r>
            <w:r w:rsidRPr="00607DAA">
              <w:t xml:space="preserve"> рублей,</w:t>
            </w:r>
          </w:p>
          <w:p w:rsidR="00914819" w:rsidRPr="00607DAA" w:rsidRDefault="00914819" w:rsidP="006A7987">
            <w:r w:rsidRPr="00607DAA">
              <w:t>В том числе по годам:</w:t>
            </w:r>
          </w:p>
          <w:p w:rsidR="00914819" w:rsidRPr="00607DAA" w:rsidRDefault="00914819" w:rsidP="006A7987">
            <w:pPr>
              <w:ind w:left="55" w:hanging="142"/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3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</w:t>
            </w:r>
            <w:r>
              <w:t xml:space="preserve"> 0</w:t>
            </w:r>
            <w:r w:rsidRPr="00607DAA">
              <w:t xml:space="preserve">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>
              <w:t>0</w:t>
            </w:r>
            <w:r w:rsidRPr="00607DAA">
              <w:t xml:space="preserve">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4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 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0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5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0 рублей,</w:t>
            </w:r>
          </w:p>
          <w:p w:rsidR="00914819" w:rsidRPr="00607DAA" w:rsidRDefault="00914819" w:rsidP="00914819">
            <w:r w:rsidRPr="00607DAA">
              <w:t>Объёмы финансирования  могут ежегодно корректироваться  при изменении условий порядка финансирования и софинансирования мероприятий Программы и наличия средств.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5"/>
              </w:numPr>
              <w:snapToGrid w:val="0"/>
            </w:pPr>
            <w:r w:rsidRPr="00607DAA">
              <w:t>Увеличение количества  субъектов малого и среднего пре</w:t>
            </w:r>
            <w:r w:rsidRPr="00607DAA">
              <w:t>д</w:t>
            </w:r>
            <w:r w:rsidRPr="00607DAA">
              <w:t xml:space="preserve">принимательстве  до </w:t>
            </w:r>
            <w:r>
              <w:t>14</w:t>
            </w:r>
            <w:r w:rsidR="00601EDE">
              <w:t>3</w:t>
            </w:r>
            <w:r w:rsidRPr="00607DAA">
              <w:t xml:space="preserve"> в 202</w:t>
            </w:r>
            <w:r w:rsidR="00601EDE">
              <w:t>3</w:t>
            </w:r>
            <w:r w:rsidRPr="00607DAA">
              <w:t xml:space="preserve"> году, до 1</w:t>
            </w:r>
            <w:r>
              <w:t>4</w:t>
            </w:r>
            <w:r w:rsidR="00601EDE">
              <w:t>4</w:t>
            </w:r>
            <w:r w:rsidRPr="00607DAA">
              <w:t xml:space="preserve"> в 202</w:t>
            </w:r>
            <w:r w:rsidR="00601EDE">
              <w:t>4</w:t>
            </w:r>
            <w:r w:rsidRPr="00607DAA">
              <w:t xml:space="preserve"> году; до 1</w:t>
            </w:r>
            <w:r>
              <w:t>44</w:t>
            </w:r>
            <w:r w:rsidRPr="00607DAA">
              <w:t xml:space="preserve"> в 202</w:t>
            </w:r>
            <w:r w:rsidR="00601EDE">
              <w:t>5</w:t>
            </w:r>
            <w:r w:rsidRPr="00607DAA">
              <w:t xml:space="preserve"> году</w:t>
            </w:r>
          </w:p>
          <w:p w:rsidR="00914819" w:rsidRPr="00607DAA" w:rsidRDefault="00914819" w:rsidP="00914819">
            <w:pPr>
              <w:ind w:left="440"/>
            </w:pPr>
          </w:p>
        </w:tc>
      </w:tr>
    </w:tbl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6A7987" w:rsidRDefault="006A7987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</w:t>
      </w:r>
      <w:r w:rsidR="00F55731" w:rsidRPr="00607DAA">
        <w:rPr>
          <w:b/>
        </w:rPr>
        <w:t>Т</w:t>
      </w:r>
      <w:r w:rsidR="00F55731" w:rsidRPr="00607DAA">
        <w:rPr>
          <w:b/>
        </w:rPr>
        <w:t>ВА</w:t>
      </w:r>
      <w:r w:rsidRPr="00607DAA">
        <w:rPr>
          <w:b/>
        </w:rPr>
        <w:t>»</w:t>
      </w:r>
      <w:r w:rsidR="00F55731" w:rsidRPr="00607DAA">
        <w:rPr>
          <w:b/>
        </w:rPr>
        <w:t>МУНИЦИПАЛЬНОЙ ПРОГРАММЫ  «РАЗВИТИЕ МАЛОГО И СРЕДНЕГО ПРЕ</w:t>
      </w:r>
      <w:r w:rsidR="00F55731" w:rsidRPr="00607DAA">
        <w:rPr>
          <w:b/>
        </w:rPr>
        <w:t>Д</w:t>
      </w:r>
      <w:r w:rsidR="00F55731" w:rsidRPr="00607DAA">
        <w:rPr>
          <w:b/>
        </w:rPr>
        <w:t>ПРИНИМАТЕЛЬСТВА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091F95" w:rsidRPr="00607DAA" w:rsidRDefault="006A7987" w:rsidP="006A7987">
      <w:pPr>
        <w:jc w:val="both"/>
      </w:pPr>
      <w:r>
        <w:t>1.</w:t>
      </w:r>
      <w:r w:rsidR="00162811" w:rsidRPr="00607DAA">
        <w:t xml:space="preserve">  Малое и среднее предпринимательство  является  одним из перспективных </w:t>
      </w:r>
    </w:p>
    <w:p w:rsidR="00162811" w:rsidRPr="00607DAA" w:rsidRDefault="00162811" w:rsidP="00C438D3">
      <w:pPr>
        <w:jc w:val="both"/>
      </w:pPr>
      <w:r w:rsidRPr="00607DAA">
        <w:t>направлений  развития  хозяйственного комплекса Большесолдатского  района</w:t>
      </w:r>
      <w:r w:rsidR="00091F95" w:rsidRPr="00607DAA">
        <w:t xml:space="preserve"> Курской обла</w:t>
      </w:r>
      <w:r w:rsidR="00091F95" w:rsidRPr="00607DAA">
        <w:t>с</w:t>
      </w:r>
      <w:r w:rsidR="00091F95" w:rsidRPr="00607DAA">
        <w:t>ти</w:t>
      </w:r>
      <w:r w:rsidRPr="00607DAA">
        <w:t>.</w:t>
      </w:r>
    </w:p>
    <w:p w:rsidR="00162811" w:rsidRPr="00607DAA" w:rsidRDefault="00162811" w:rsidP="006A7987">
      <w:pPr>
        <w:jc w:val="both"/>
      </w:pPr>
      <w:r w:rsidRPr="00607DAA">
        <w:t xml:space="preserve">Развитие малого и среднего предпринимательства является одним из стратегических факторов социально-экономического развития района, неотъемлемым </w:t>
      </w:r>
      <w:r w:rsidR="00161FD1" w:rsidRPr="00607DAA">
        <w:t>эле</w:t>
      </w:r>
      <w:r w:rsidRPr="00607DAA">
        <w:t>ментом рыночной системы х</w:t>
      </w:r>
      <w:r w:rsidRPr="00607DAA">
        <w:t>о</w:t>
      </w:r>
      <w:r w:rsidRPr="00607DAA">
        <w:t>зяйствования, соответствующим целям экономических реформ в России: созданию эффекти</w:t>
      </w:r>
      <w:r w:rsidRPr="00607DAA">
        <w:t>в</w:t>
      </w:r>
      <w:r w:rsidRPr="00607DAA">
        <w:t>ной конкурентной экономики, обеспечению высокого уровня и качества жизни населения. Зн</w:t>
      </w:r>
      <w:r w:rsidRPr="00607DAA">
        <w:t>а</w:t>
      </w:r>
      <w:r w:rsidRPr="00607DAA">
        <w:t>чения и роль малого и среднего 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</w:t>
      </w:r>
      <w:r w:rsidRPr="00607DAA">
        <w:t>о</w:t>
      </w:r>
      <w:r w:rsidRPr="00607DAA">
        <w:t>облагаемой базы, снижения социальной напряженности и достижения политической стабильн</w:t>
      </w:r>
      <w:r w:rsidRPr="00607DAA">
        <w:t>о</w:t>
      </w:r>
      <w:r w:rsidRPr="00607DAA">
        <w:t>сти в обществе.</w:t>
      </w:r>
    </w:p>
    <w:p w:rsidR="00162811" w:rsidRPr="00607DAA" w:rsidRDefault="00162811" w:rsidP="006A7987">
      <w:pPr>
        <w:jc w:val="both"/>
      </w:pPr>
      <w:r w:rsidRPr="00607DAA">
        <w:t>Основой государственной политики развития малого и среднего предпринимательства являю</w:t>
      </w:r>
      <w:r w:rsidRPr="00607DAA">
        <w:t>т</w:t>
      </w:r>
      <w:r w:rsidRPr="00607DAA">
        <w:t>ся:</w:t>
      </w:r>
    </w:p>
    <w:p w:rsidR="00161FD1" w:rsidRPr="00607DAA" w:rsidRDefault="00F635C6" w:rsidP="006A7987">
      <w:pPr>
        <w:snapToGrid w:val="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</w:t>
      </w:r>
      <w:r w:rsidR="00161FD1" w:rsidRPr="00607DAA">
        <w:t>а</w:t>
      </w:r>
      <w:r w:rsidR="00161FD1" w:rsidRPr="00607DAA">
        <w:t>лого и среднего предпринимательства в Российской Федерации;</w:t>
      </w:r>
    </w:p>
    <w:p w:rsidR="00162811" w:rsidRPr="00607DAA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162811" w:rsidRPr="00607DAA" w:rsidRDefault="00162811" w:rsidP="006A7987">
      <w:pPr>
        <w:jc w:val="both"/>
      </w:pPr>
      <w:r w:rsidRPr="00607DAA">
        <w:t>Малое и среднее предпринимательство Большесолдатского района</w:t>
      </w:r>
      <w:r w:rsidR="00091F95" w:rsidRPr="00607DAA">
        <w:t xml:space="preserve"> Курской области</w:t>
      </w:r>
      <w:r w:rsidRPr="00607DAA">
        <w:t xml:space="preserve"> предста</w:t>
      </w:r>
      <w:r w:rsidRPr="00607DAA">
        <w:t>в</w:t>
      </w:r>
      <w:r w:rsidRPr="00607DAA">
        <w:t>ляет собой сложный социально-экономический комплекс экономики района. Для него хара</w:t>
      </w:r>
      <w:r w:rsidRPr="00607DAA">
        <w:t>к</w:t>
      </w:r>
      <w:r w:rsidRPr="00607DAA">
        <w:t>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465B70" w:rsidRDefault="002141EC" w:rsidP="00896501">
      <w:pPr>
        <w:jc w:val="both"/>
      </w:pPr>
      <w:r w:rsidRPr="00465B70">
        <w:t>По состоянию на 01.01.202</w:t>
      </w:r>
      <w:r w:rsidR="00E802FC" w:rsidRPr="00465B70">
        <w:t>2</w:t>
      </w:r>
      <w:r w:rsidR="00896501" w:rsidRPr="00465B70">
        <w:t xml:space="preserve"> года </w:t>
      </w:r>
      <w:r w:rsidR="00162811" w:rsidRPr="00465B70">
        <w:t>малое и среднее предпринимательство Большесолдат</w:t>
      </w:r>
      <w:r w:rsidR="00F55731" w:rsidRPr="00465B70">
        <w:t xml:space="preserve">ского района </w:t>
      </w:r>
      <w:r w:rsidRPr="00465B70">
        <w:t xml:space="preserve"> Курской области </w:t>
      </w:r>
      <w:r w:rsidR="00F55731" w:rsidRPr="00465B70">
        <w:t xml:space="preserve">объединяет </w:t>
      </w:r>
      <w:r w:rsidR="00465B70" w:rsidRPr="00465B70">
        <w:t>4</w:t>
      </w:r>
      <w:r w:rsidR="00111FD0" w:rsidRPr="00465B70">
        <w:t xml:space="preserve"> средних и </w:t>
      </w:r>
      <w:r w:rsidR="00896501" w:rsidRPr="00465B70">
        <w:t>малых предприятий,</w:t>
      </w:r>
      <w:r w:rsidR="002603E4" w:rsidRPr="00465B70">
        <w:t>1</w:t>
      </w:r>
      <w:r w:rsidR="005B5BE4">
        <w:t>14</w:t>
      </w:r>
      <w:r w:rsidR="00161FD1" w:rsidRPr="00465B70">
        <w:t xml:space="preserve"> индивидуальных</w:t>
      </w:r>
      <w:r w:rsidR="00F55731" w:rsidRPr="00465B70">
        <w:t xml:space="preserve"> предприни</w:t>
      </w:r>
      <w:r w:rsidR="00161FD1" w:rsidRPr="00465B70">
        <w:t>мателей</w:t>
      </w:r>
      <w:r w:rsidR="00343C05" w:rsidRPr="00465B70">
        <w:t xml:space="preserve"> и 2</w:t>
      </w:r>
      <w:r w:rsidR="005B5BE4">
        <w:t>3</w:t>
      </w:r>
      <w:r w:rsidR="00896501" w:rsidRPr="00465B70">
        <w:t xml:space="preserve"> крестьянских (фермерских) хо</w:t>
      </w:r>
      <w:r w:rsidR="002603E4" w:rsidRPr="00465B70">
        <w:t>зяйства</w:t>
      </w:r>
      <w:r w:rsidR="00F55731" w:rsidRPr="00465B70">
        <w:t>.</w:t>
      </w:r>
    </w:p>
    <w:p w:rsidR="00162811" w:rsidRPr="00465B70" w:rsidRDefault="00162811" w:rsidP="00162811">
      <w:pPr>
        <w:ind w:firstLine="720"/>
        <w:jc w:val="both"/>
      </w:pPr>
      <w:r w:rsidRPr="00465B70">
        <w:t>Количество действующих индивидуальных предпринимателей   по  состоянию на 01</w:t>
      </w:r>
      <w:r w:rsidR="002603E4" w:rsidRPr="00465B70">
        <w:t>январ</w:t>
      </w:r>
      <w:r w:rsidR="00343C05" w:rsidRPr="00465B70">
        <w:t>я</w:t>
      </w:r>
      <w:r w:rsidR="002603E4" w:rsidRPr="00465B70">
        <w:t xml:space="preserve">  202</w:t>
      </w:r>
      <w:r w:rsidR="00465B70" w:rsidRPr="00465B70">
        <w:t>2</w:t>
      </w:r>
      <w:r w:rsidRPr="00465B70">
        <w:t xml:space="preserve"> года:</w:t>
      </w:r>
    </w:p>
    <w:p w:rsidR="00162811" w:rsidRPr="00F71479" w:rsidRDefault="00F71479" w:rsidP="00162811">
      <w:pPr>
        <w:ind w:firstLine="720"/>
        <w:jc w:val="both"/>
      </w:pPr>
      <w:r w:rsidRPr="00F71479">
        <w:t>- розничная торговля  72</w:t>
      </w:r>
      <w:r w:rsidR="00162811"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частые аптеки </w:t>
      </w:r>
      <w:r w:rsidR="00465B70" w:rsidRPr="00465B70">
        <w:t>3</w:t>
      </w:r>
      <w:r w:rsidRPr="00465B70">
        <w:t xml:space="preserve"> человека.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парикмахерская </w:t>
      </w:r>
      <w:r w:rsidR="00111FD0" w:rsidRPr="00465B70">
        <w:t xml:space="preserve"> и салон красоты</w:t>
      </w:r>
      <w:r w:rsidRPr="00465B70">
        <w:t xml:space="preserve">– </w:t>
      </w:r>
      <w:r w:rsidR="00465B70" w:rsidRPr="00465B70">
        <w:t>1</w:t>
      </w:r>
      <w:r w:rsidRPr="00465B70">
        <w:t xml:space="preserve"> человека,</w:t>
      </w:r>
    </w:p>
    <w:p w:rsidR="00162811" w:rsidRPr="00465B70" w:rsidRDefault="00162811" w:rsidP="00162811">
      <w:pPr>
        <w:ind w:firstLine="720"/>
        <w:jc w:val="both"/>
      </w:pPr>
      <w:r w:rsidRPr="00465B70">
        <w:t>- полиграфические услуги</w:t>
      </w:r>
      <w:r w:rsidR="00896501" w:rsidRPr="00465B70">
        <w:t xml:space="preserve"> и услуги </w:t>
      </w:r>
      <w:r w:rsidR="00FA5310" w:rsidRPr="00465B70">
        <w:t>фотографии</w:t>
      </w:r>
      <w:r w:rsidRPr="00465B70">
        <w:t xml:space="preserve"> – 1 человек,</w:t>
      </w:r>
    </w:p>
    <w:p w:rsidR="00B86B75" w:rsidRPr="00F71479" w:rsidRDefault="00111FD0" w:rsidP="00B86B75">
      <w:pPr>
        <w:ind w:firstLine="720"/>
        <w:jc w:val="both"/>
      </w:pPr>
      <w:r w:rsidRPr="00E802FC">
        <w:rPr>
          <w:color w:val="FF0000"/>
        </w:rPr>
        <w:t xml:space="preserve">- </w:t>
      </w:r>
      <w:r w:rsidRPr="00F71479">
        <w:t xml:space="preserve">ритуальные услуги - </w:t>
      </w:r>
      <w:r w:rsidR="00F71479" w:rsidRPr="00F71479">
        <w:t>2</w:t>
      </w:r>
      <w:r w:rsidR="00B86B75" w:rsidRPr="00F71479">
        <w:t xml:space="preserve"> человек</w:t>
      </w:r>
      <w:r w:rsidR="00343C05" w:rsidRPr="00F71479">
        <w:t>а</w:t>
      </w:r>
      <w:r w:rsidR="00B86B75" w:rsidRPr="00F71479">
        <w:t>,</w:t>
      </w:r>
    </w:p>
    <w:p w:rsidR="00EF4F7B" w:rsidRPr="00F71479" w:rsidRDefault="00EF4F7B" w:rsidP="00B86B75">
      <w:pPr>
        <w:ind w:firstLine="720"/>
        <w:jc w:val="both"/>
      </w:pPr>
      <w:r w:rsidRPr="00F71479">
        <w:t xml:space="preserve">- ремонт компьютеров и периферийного компьютерного оборудования – </w:t>
      </w:r>
    </w:p>
    <w:p w:rsidR="00EF4F7B" w:rsidRPr="00F71479" w:rsidRDefault="00EB4DD2" w:rsidP="00B86B75">
      <w:pPr>
        <w:ind w:firstLine="720"/>
        <w:jc w:val="both"/>
      </w:pPr>
      <w:r w:rsidRPr="00F71479">
        <w:t>1</w:t>
      </w:r>
      <w:r w:rsidR="00EF4F7B" w:rsidRPr="00F71479">
        <w:t xml:space="preserve"> человек, </w:t>
      </w:r>
    </w:p>
    <w:p w:rsidR="00EF4F7B" w:rsidRPr="00E802FC" w:rsidRDefault="00EF4F7B" w:rsidP="00EF4F7B">
      <w:pPr>
        <w:ind w:firstLine="720"/>
        <w:jc w:val="both"/>
        <w:rPr>
          <w:color w:val="FF0000"/>
        </w:rPr>
      </w:pPr>
      <w:r w:rsidRPr="00E802FC">
        <w:rPr>
          <w:color w:val="FF0000"/>
        </w:rPr>
        <w:t xml:space="preserve">- </w:t>
      </w:r>
      <w:r w:rsidRPr="00465B70">
        <w:t>автомойка с магазином и оказанием услуг автосервиса  -</w:t>
      </w:r>
      <w:r w:rsidR="00465B70" w:rsidRPr="00465B70">
        <w:t>1</w:t>
      </w:r>
      <w:r w:rsidRPr="00465B70">
        <w:t xml:space="preserve"> человек,</w:t>
      </w:r>
    </w:p>
    <w:p w:rsidR="00EF4F7B" w:rsidRPr="00465B70" w:rsidRDefault="00EF4F7B" w:rsidP="00EF4F7B">
      <w:pPr>
        <w:ind w:firstLine="720"/>
        <w:jc w:val="both"/>
      </w:pPr>
      <w:r w:rsidRPr="00465B70">
        <w:lastRenderedPageBreak/>
        <w:t>- нотариус – 1 человек,</w:t>
      </w:r>
    </w:p>
    <w:p w:rsidR="00EF4F7B" w:rsidRPr="00465B70" w:rsidRDefault="00EF4F7B" w:rsidP="00EF4F7B">
      <w:pPr>
        <w:ind w:firstLine="720"/>
        <w:jc w:val="both"/>
      </w:pPr>
      <w:r w:rsidRPr="00465B70">
        <w:t xml:space="preserve">- техническое обслуживание и ремонт автотранспортных средств – </w:t>
      </w:r>
    </w:p>
    <w:p w:rsidR="00EF4F7B" w:rsidRPr="00465B70" w:rsidRDefault="00111FD0" w:rsidP="00EF4F7B">
      <w:pPr>
        <w:ind w:firstLine="720"/>
        <w:jc w:val="both"/>
      </w:pPr>
      <w:r w:rsidRPr="00465B70">
        <w:t xml:space="preserve">  3</w:t>
      </w:r>
      <w:r w:rsidR="00EF4F7B" w:rsidRPr="00465B70">
        <w:t xml:space="preserve"> человек</w:t>
      </w:r>
      <w:r w:rsidRPr="00465B70">
        <w:t>а</w:t>
      </w:r>
      <w:r w:rsidR="00EF4F7B" w:rsidRPr="00465B70">
        <w:t>,</w:t>
      </w:r>
    </w:p>
    <w:p w:rsidR="00EF4F7B" w:rsidRPr="00F71479" w:rsidRDefault="00EF4F7B" w:rsidP="00EF4F7B">
      <w:pPr>
        <w:ind w:firstLine="720"/>
        <w:jc w:val="both"/>
      </w:pPr>
      <w:r w:rsidRPr="00F71479">
        <w:t>- услуги дератизации – 1 человек,</w:t>
      </w:r>
    </w:p>
    <w:p w:rsidR="00EF4F7B" w:rsidRPr="00F71479" w:rsidRDefault="00343C05" w:rsidP="00EF4F7B">
      <w:pPr>
        <w:ind w:firstLine="720"/>
        <w:jc w:val="both"/>
      </w:pPr>
      <w:r w:rsidRPr="00F71479">
        <w:t xml:space="preserve">- услуги  автотранспорта – </w:t>
      </w:r>
      <w:r w:rsidR="00F71479" w:rsidRPr="00F71479">
        <w:t>5</w:t>
      </w:r>
      <w:r w:rsidR="00EF4F7B" w:rsidRPr="00F71479">
        <w:t xml:space="preserve"> человек,</w:t>
      </w:r>
    </w:p>
    <w:p w:rsidR="00EF4F7B" w:rsidRPr="00F71479" w:rsidRDefault="00EF4F7B" w:rsidP="00EF4F7B">
      <w:pPr>
        <w:ind w:firstLine="720"/>
        <w:jc w:val="both"/>
      </w:pPr>
      <w:r w:rsidRPr="00F71479">
        <w:t xml:space="preserve">- </w:t>
      </w:r>
      <w:r w:rsidR="00111FD0" w:rsidRPr="00F71479">
        <w:t xml:space="preserve">физкультурно-оздоровительные услуги </w:t>
      </w:r>
      <w:r w:rsidRPr="00F71479">
        <w:t xml:space="preserve"> –</w:t>
      </w:r>
      <w:r w:rsidR="00111FD0" w:rsidRPr="00F71479">
        <w:t>1</w:t>
      </w:r>
      <w:r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>- крестья</w:t>
      </w:r>
      <w:r w:rsidR="00B86B75" w:rsidRPr="00465B70">
        <w:t>нские( фермерские) хозяйства – 2</w:t>
      </w:r>
      <w:r w:rsidR="00465B70" w:rsidRPr="00465B70">
        <w:t>3</w:t>
      </w:r>
      <w:r w:rsidRPr="00465B70">
        <w:t xml:space="preserve"> хозяйств.</w:t>
      </w:r>
    </w:p>
    <w:p w:rsidR="00162811" w:rsidRPr="00607DAA" w:rsidRDefault="00162811" w:rsidP="006A7987">
      <w:pPr>
        <w:jc w:val="both"/>
      </w:pPr>
      <w:r w:rsidRPr="00607DAA">
        <w:t>Индивидуальными предпринимателями активно осваивается  рынок предоставления   услуг н</w:t>
      </w:r>
      <w:r w:rsidRPr="00607DAA">
        <w:t>а</w:t>
      </w:r>
      <w:r w:rsidRPr="00607DAA">
        <w:t xml:space="preserve">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162811" w:rsidRPr="00607DAA" w:rsidRDefault="00162811" w:rsidP="006A7987">
      <w:pPr>
        <w:jc w:val="both"/>
      </w:pPr>
      <w:r w:rsidRPr="00607DAA">
        <w:t>Сохраняется значительная территориальная дифференциация в развитии малого предприним</w:t>
      </w:r>
      <w:r w:rsidRPr="00607DAA">
        <w:t>а</w:t>
      </w:r>
      <w:r w:rsidRPr="00607DAA">
        <w:t>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>них связей  Курской области, утверждённой постановлением Администрации Курской области от 24.10.2013 года № 774-па</w:t>
      </w:r>
      <w:r w:rsidR="00695C42" w:rsidRPr="00607DAA">
        <w:t>»</w:t>
      </w:r>
      <w:r w:rsidRPr="00607DAA">
        <w:t>.</w:t>
      </w:r>
    </w:p>
    <w:p w:rsidR="00162811" w:rsidRPr="00607DAA" w:rsidRDefault="00162811" w:rsidP="00162811">
      <w:pPr>
        <w:jc w:val="both"/>
      </w:pPr>
      <w:r w:rsidRPr="00607DAA">
        <w:rPr>
          <w:b/>
        </w:rPr>
        <w:t>Главная  цель</w:t>
      </w:r>
      <w:r w:rsidR="00663332" w:rsidRPr="00607DAA">
        <w:rPr>
          <w:b/>
        </w:rPr>
        <w:t>Под</w:t>
      </w:r>
      <w:r w:rsidRPr="00607DAA">
        <w:rPr>
          <w:b/>
        </w:rPr>
        <w:t>программы</w:t>
      </w:r>
      <w:r w:rsidR="008A7BCF" w:rsidRPr="00607DAA">
        <w:t>:</w:t>
      </w:r>
      <w:r w:rsidR="00E13661" w:rsidRPr="00607DAA">
        <w:t>содействие  развитию малого и среднего предпринимательства  Большесолдатского района Курской области</w:t>
      </w:r>
    </w:p>
    <w:p w:rsidR="001E5A8E" w:rsidRPr="00607DAA" w:rsidRDefault="00162811" w:rsidP="006A7987">
      <w:pPr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>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5A0AA0">
      <w:pPr>
        <w:pStyle w:val="aa"/>
        <w:numPr>
          <w:ilvl w:val="0"/>
          <w:numId w:val="28"/>
        </w:numPr>
        <w:ind w:left="628" w:hanging="284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075427">
      <w:pPr>
        <w:pStyle w:val="aa"/>
        <w:numPr>
          <w:ilvl w:val="0"/>
          <w:numId w:val="25"/>
        </w:numPr>
        <w:ind w:left="628" w:hanging="284"/>
      </w:pPr>
      <w:r w:rsidRPr="00607DAA">
        <w:t xml:space="preserve">  Поддержка субъектов малого и среднего предпринимательства сфере  развития сельск</w:t>
      </w:r>
      <w:r w:rsidRPr="00607DAA">
        <w:t>о</w:t>
      </w:r>
      <w:r w:rsidRPr="00607DAA">
        <w:t>го хозяйства, на возмещение части затрат, связанных с приобретением сельскохозяйс</w:t>
      </w:r>
      <w:r w:rsidRPr="00607DAA">
        <w:t>т</w:t>
      </w:r>
      <w:r w:rsidRPr="00607DAA">
        <w:t>венной техники и  оборудования в целях создания и (или) развития и (или) мо</w:t>
      </w:r>
      <w:r w:rsidR="00075427">
        <w:t xml:space="preserve">дернизации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181893">
      <w:pPr>
        <w:pStyle w:val="aa"/>
        <w:numPr>
          <w:ilvl w:val="0"/>
          <w:numId w:val="25"/>
        </w:numPr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Pr="00075427">
        <w:rPr>
          <w:color w:val="FF0000"/>
        </w:rPr>
        <w:t>;</w:t>
      </w:r>
    </w:p>
    <w:p w:rsidR="00162811" w:rsidRPr="00607DAA" w:rsidRDefault="00162811" w:rsidP="006A7987">
      <w:pPr>
        <w:jc w:val="both"/>
      </w:pPr>
      <w:r w:rsidRPr="00607DAA">
        <w:t>Приоритетные отраслевые  направления развития малого и среднего предпринимательства: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Pr="00607DAA" w:rsidRDefault="00162811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крестьянских (фермерских) хозяйств.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="00E83FD2" w:rsidRPr="00607DAA">
        <w:t>202</w:t>
      </w:r>
      <w:r w:rsidR="00432E61">
        <w:t>1</w:t>
      </w:r>
      <w:r w:rsidR="00A706DB" w:rsidRPr="00607DAA">
        <w:t>-202</w:t>
      </w:r>
      <w:r w:rsidR="00432E61">
        <w:t>3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8D445F" w:rsidRPr="00607DAA" w:rsidRDefault="008D445F" w:rsidP="008D445F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8D445F" w:rsidRPr="00607DAA" w:rsidRDefault="008D445F" w:rsidP="008D445F">
      <w:pPr>
        <w:ind w:left="1160"/>
        <w:jc w:val="both"/>
      </w:pPr>
    </w:p>
    <w:p w:rsidR="00C107B1" w:rsidRPr="00607DAA" w:rsidRDefault="00C107B1" w:rsidP="00162811">
      <w:pPr>
        <w:jc w:val="both"/>
        <w:rPr>
          <w:b/>
        </w:rPr>
      </w:pP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Default="00280C67" w:rsidP="00BA0050">
      <w:pPr>
        <w:pStyle w:val="aa"/>
        <w:numPr>
          <w:ilvl w:val="0"/>
          <w:numId w:val="31"/>
        </w:numPr>
        <w:ind w:left="1134" w:firstLine="0"/>
      </w:pPr>
      <w:r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 w:rsidR="004647E6">
        <w:t xml:space="preserve">рнизации производства </w:t>
      </w:r>
      <w:r w:rsidR="004647E6" w:rsidRPr="004647E6">
        <w:t>и по участию в межрегиональных и международных выставках-ярмарках:</w:t>
      </w:r>
    </w:p>
    <w:p w:rsidR="00280C67" w:rsidRPr="00181893" w:rsidRDefault="00280C67" w:rsidP="006A7987">
      <w:pPr>
        <w:pStyle w:val="aa"/>
        <w:numPr>
          <w:ilvl w:val="0"/>
          <w:numId w:val="31"/>
        </w:numPr>
        <w:ind w:left="1134" w:firstLine="0"/>
      </w:pPr>
      <w:r w:rsidRPr="00181893">
        <w:lastRenderedPageBreak/>
        <w:t>использование средств масс</w:t>
      </w:r>
      <w:r w:rsidRPr="00181893">
        <w:t>о</w:t>
      </w:r>
      <w:r w:rsidRPr="00181893">
        <w:t xml:space="preserve">вой информации с целью формирования  положительного имиджа предпринимателей, освещения их вклада в экономику и решение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730FD8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</w:t>
      </w:r>
      <w:r w:rsidR="00730FD8" w:rsidRPr="00730FD8">
        <w:rPr>
          <w:b/>
        </w:rPr>
        <w:t>Предоставление  имущественной и информационной поддержки  субъектам малого и среднего предпринимательства, в том числе проведение информационно-консультационных мероприятий по разъяснению условий и порядка получения субъе</w:t>
      </w:r>
      <w:r w:rsidR="00730FD8" w:rsidRPr="00730FD8">
        <w:rPr>
          <w:b/>
        </w:rPr>
        <w:t>к</w:t>
      </w:r>
      <w:r w:rsidR="00730FD8" w:rsidRPr="00730FD8">
        <w:rPr>
          <w:b/>
        </w:rPr>
        <w:t>тами малого и среднего предпринимательства статуса «социальное предприятие», а также проведение мероприятий по обеспечению получения субъектам малого и среднего пре</w:t>
      </w:r>
      <w:r w:rsidR="00730FD8" w:rsidRPr="00730FD8">
        <w:rPr>
          <w:b/>
        </w:rPr>
        <w:t>д</w:t>
      </w:r>
      <w:r w:rsidR="00730FD8" w:rsidRPr="00730FD8">
        <w:rPr>
          <w:b/>
        </w:rPr>
        <w:t>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</w:t>
      </w:r>
      <w:r w:rsidR="00730FD8" w:rsidRPr="00730FD8">
        <w:rPr>
          <w:b/>
        </w:rPr>
        <w:t>ш</w:t>
      </w:r>
      <w:r w:rsidR="00730FD8" w:rsidRPr="00730FD8">
        <w:rPr>
          <w:b/>
        </w:rPr>
        <w:t>ленности, торговли и предпринимательства Курской области</w:t>
      </w:r>
      <w:r w:rsidR="00730FD8">
        <w:rPr>
          <w:b/>
        </w:rPr>
        <w:t>: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регулярных встреч предпринимательского актива с руководством района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6A7987">
      <w:pPr>
        <w:ind w:left="1160"/>
        <w:jc w:val="both"/>
      </w:pPr>
    </w:p>
    <w:p w:rsidR="006551CB" w:rsidRPr="00607DAA" w:rsidRDefault="005F32BD" w:rsidP="006A7987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A7987">
      <w:pPr>
        <w:jc w:val="both"/>
      </w:pPr>
    </w:p>
    <w:p w:rsidR="003C4A60" w:rsidRPr="00607DAA" w:rsidRDefault="003C4A60" w:rsidP="006A7987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</w:t>
      </w:r>
      <w:r w:rsidR="00730FD8">
        <w:t xml:space="preserve"> (в том числе с целью получения статуса «Социальное предприятие»)</w:t>
      </w:r>
      <w:r w:rsidRPr="00607DAA">
        <w:t>,  на повышение квалификации (организованные краткосрочные курсы)</w:t>
      </w:r>
      <w:r w:rsidR="006551CB" w:rsidRPr="00607DAA">
        <w:t>;</w:t>
      </w:r>
    </w:p>
    <w:p w:rsidR="00AF0592" w:rsidRPr="00607DAA" w:rsidRDefault="00AF0592" w:rsidP="006A7987">
      <w:pPr>
        <w:jc w:val="both"/>
      </w:pPr>
    </w:p>
    <w:p w:rsidR="006551CB" w:rsidRDefault="00907F6F" w:rsidP="006A7987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730FD8" w:rsidRDefault="00730FD8" w:rsidP="006A7987">
      <w:pPr>
        <w:pStyle w:val="aa"/>
      </w:pPr>
    </w:p>
    <w:p w:rsidR="00730FD8" w:rsidRPr="00730FD8" w:rsidRDefault="00730FD8" w:rsidP="006A7987">
      <w:pPr>
        <w:pStyle w:val="af1"/>
        <w:numPr>
          <w:ilvl w:val="0"/>
          <w:numId w:val="11"/>
        </w:numPr>
        <w:shd w:val="clear" w:color="auto" w:fill="FFFFFF"/>
        <w:rPr>
          <w:color w:val="1D1D1D"/>
        </w:rPr>
      </w:pPr>
      <w:r w:rsidRPr="00730FD8">
        <w:rPr>
          <w:color w:val="1D1D1D"/>
        </w:rPr>
        <w:t xml:space="preserve"> организация участия в  </w:t>
      </w:r>
      <w:r w:rsidR="004E2DB1">
        <w:rPr>
          <w:color w:val="1D1D1D"/>
        </w:rPr>
        <w:t xml:space="preserve">семинарах и других обучающих </w:t>
      </w:r>
      <w:r w:rsidRPr="00730FD8">
        <w:rPr>
          <w:color w:val="1D1D1D"/>
        </w:rPr>
        <w:t>мероприятиях в онлайн-формате (вебинары);</w:t>
      </w:r>
    </w:p>
    <w:p w:rsidR="004E2DB1" w:rsidRPr="004E2DB1" w:rsidRDefault="00730FD8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 w:rsidRPr="00730FD8">
        <w:rPr>
          <w:color w:val="1D1D1D"/>
        </w:rPr>
        <w:t>предоставление консультационных услуг</w:t>
      </w:r>
      <w:r>
        <w:rPr>
          <w:color w:val="1D1D1D"/>
        </w:rPr>
        <w:t xml:space="preserve"> субъектам МСП, а также физическим лицам, желающим начать осуществление социального предпринимательства</w:t>
      </w:r>
      <w:r w:rsidR="004E2DB1">
        <w:rPr>
          <w:color w:val="1D1D1D"/>
        </w:rPr>
        <w:t>;</w:t>
      </w:r>
    </w:p>
    <w:p w:rsidR="004E2DB1" w:rsidRPr="004E2DB1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сбор, обобщение и распространение в СМИ и на официальном сайте Админис</w:t>
      </w:r>
      <w:r>
        <w:rPr>
          <w:color w:val="1D1D1D"/>
        </w:rPr>
        <w:t>т</w:t>
      </w:r>
      <w:r>
        <w:rPr>
          <w:color w:val="1D1D1D"/>
        </w:rPr>
        <w:t>рации района  информации, касающейся последних нововведений в сфере разв</w:t>
      </w:r>
      <w:r>
        <w:rPr>
          <w:color w:val="1D1D1D"/>
        </w:rPr>
        <w:t>и</w:t>
      </w:r>
      <w:r>
        <w:rPr>
          <w:color w:val="1D1D1D"/>
        </w:rPr>
        <w:t xml:space="preserve">тия малого, среднего и социального предпринимательства; </w:t>
      </w:r>
    </w:p>
    <w:p w:rsidR="00730FD8" w:rsidRPr="00730FD8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приобщение субъектов МСП к форумам, конференциям с участием регионал</w:t>
      </w:r>
      <w:r>
        <w:rPr>
          <w:color w:val="1D1D1D"/>
        </w:rPr>
        <w:t>ь</w:t>
      </w:r>
      <w:r>
        <w:rPr>
          <w:color w:val="1D1D1D"/>
        </w:rPr>
        <w:t>ных органов власти.</w:t>
      </w:r>
    </w:p>
    <w:p w:rsidR="00B63BC0" w:rsidRDefault="00B63BC0" w:rsidP="006A7987">
      <w:pPr>
        <w:pStyle w:val="aa"/>
      </w:pPr>
    </w:p>
    <w:p w:rsidR="005F32BD" w:rsidRPr="00B63BC0" w:rsidRDefault="005F32BD" w:rsidP="006A7987">
      <w:pPr>
        <w:jc w:val="both"/>
        <w:rPr>
          <w:b/>
        </w:rPr>
      </w:pPr>
    </w:p>
    <w:p w:rsidR="00162811" w:rsidRPr="00607DAA" w:rsidRDefault="008D08B5" w:rsidP="006A7987">
      <w:pPr>
        <w:ind w:left="1160"/>
        <w:jc w:val="both"/>
        <w:rPr>
          <w:b/>
        </w:rPr>
      </w:pPr>
      <w:r w:rsidRPr="00607DAA">
        <w:t xml:space="preserve">Перечень мероприятий по реализации Подпрограммы «Содействие развитию малого и среднего предпринимательства» муниципальной программы  «Развитие малого и </w:t>
      </w:r>
      <w:r w:rsidRPr="00607DAA">
        <w:lastRenderedPageBreak/>
        <w:t>среднего предпринимательства Большесолдатского района Курской обла</w:t>
      </w:r>
      <w:r w:rsidRPr="00607DAA">
        <w:t>с</w:t>
      </w:r>
      <w:r w:rsidRPr="00607DAA">
        <w:t>ти» пред</w:t>
      </w:r>
      <w:r w:rsidRPr="00607DAA">
        <w:t>у</w:t>
      </w:r>
      <w:r w:rsidRPr="00607DAA">
        <w:t>смотрен в Приложении №1</w:t>
      </w:r>
      <w:r w:rsidR="00C438D3" w:rsidRPr="00607DAA">
        <w:t xml:space="preserve"> к Подпрограмме.</w:t>
      </w:r>
    </w:p>
    <w:p w:rsidR="00162811" w:rsidRPr="00607DAA" w:rsidRDefault="00162811" w:rsidP="006A7987">
      <w:pPr>
        <w:ind w:firstLine="720"/>
        <w:jc w:val="both"/>
      </w:pPr>
    </w:p>
    <w:p w:rsidR="000871A7" w:rsidRPr="00607DAA" w:rsidRDefault="000871A7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907F6F" w:rsidRPr="00607DAA" w:rsidRDefault="00907F6F" w:rsidP="006A7987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6A7987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6A7987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6A7987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6A7987">
      <w:r w:rsidRPr="00607DAA">
        <w:t>органы местного самоуправления Большесолдатского района;Совет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6A7987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907F6F" w:rsidRPr="00607DAA" w:rsidRDefault="00907F6F" w:rsidP="006A7987">
      <w:r w:rsidRPr="00607DAA">
        <w:t>Консультант по правовым вопросам Администрации Большесолдатского района;</w:t>
      </w:r>
    </w:p>
    <w:p w:rsidR="009B64DC" w:rsidRPr="00607DAA" w:rsidRDefault="00907F6F" w:rsidP="006A7987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Default="009B64DC" w:rsidP="006A7987">
      <w:pPr>
        <w:ind w:firstLine="720"/>
        <w:jc w:val="center"/>
        <w:rPr>
          <w:b/>
        </w:rPr>
      </w:pPr>
    </w:p>
    <w:p w:rsidR="00162811" w:rsidRPr="00607DAA" w:rsidRDefault="00162811" w:rsidP="006A7987">
      <w:pPr>
        <w:jc w:val="center"/>
        <w:rPr>
          <w:b/>
        </w:rPr>
      </w:pPr>
      <w:r w:rsidRPr="00607DAA">
        <w:rPr>
          <w:b/>
        </w:rPr>
        <w:t>6. СИСТЕМА ОРГАНИЗАЦИИ УПРАВЛЕНИЯ И КОНТРОЛЯ</w:t>
      </w: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C438D3" w:rsidRPr="00607DAA" w:rsidRDefault="00162811" w:rsidP="006A7987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6A7987">
      <w:pPr>
        <w:ind w:firstLine="720"/>
        <w:jc w:val="both"/>
      </w:pPr>
    </w:p>
    <w:p w:rsidR="00162811" w:rsidRPr="00607DAA" w:rsidRDefault="00162811" w:rsidP="006A7987">
      <w:pPr>
        <w:jc w:val="both"/>
      </w:pPr>
      <w:r w:rsidRPr="00607DAA">
        <w:t>средств областного и  местного  бюджетов, внебюджетных источников, проведение  норм</w:t>
      </w:r>
      <w:r w:rsidRPr="00607DAA">
        <w:t>о</w:t>
      </w:r>
      <w:r w:rsidRPr="00607DAA">
        <w:t>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6A7987">
      <w:pPr>
        <w:ind w:firstLine="720"/>
        <w:jc w:val="both"/>
      </w:pPr>
    </w:p>
    <w:p w:rsidR="00162811" w:rsidRPr="00607DAA" w:rsidRDefault="00162811" w:rsidP="006A7987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6A7987">
      <w:pPr>
        <w:ind w:firstLine="720"/>
        <w:jc w:val="both"/>
      </w:pPr>
    </w:p>
    <w:p w:rsidR="00B758D5" w:rsidRPr="00607DAA" w:rsidRDefault="00162811" w:rsidP="006A7987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6A7987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6A7987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>рограммы осуществляет Управление экономического развития , земельных 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6A7987">
      <w:pPr>
        <w:ind w:firstLine="720"/>
        <w:jc w:val="both"/>
        <w:rPr>
          <w:b/>
        </w:rPr>
      </w:pPr>
    </w:p>
    <w:p w:rsidR="00162811" w:rsidRPr="00607DAA" w:rsidRDefault="00162811" w:rsidP="00B209D4">
      <w:r w:rsidRPr="00607DAA">
        <w:rPr>
          <w:b/>
        </w:rPr>
        <w:t>Система контроляза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162811" w:rsidRPr="00607DAA" w:rsidRDefault="00162811" w:rsidP="00B209D4">
      <w:pPr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 по мере необходимости заседаний Совета по поддержке  малого предприним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162811" w:rsidRPr="00607DAA" w:rsidRDefault="00162811" w:rsidP="00B209D4">
      <w:pPr>
        <w:jc w:val="both"/>
      </w:pPr>
      <w:r w:rsidRPr="00607DAA">
        <w:t>- средств   бюджета муниципального района «Большесолдатский район»  Курской области  в соответствии с решением Представительного Собрания  Большесолдатского района о местном бюджете на соответствующий год;</w:t>
      </w:r>
    </w:p>
    <w:p w:rsidR="00162811" w:rsidRPr="00607DAA" w:rsidRDefault="00162811" w:rsidP="00B209D4">
      <w:pPr>
        <w:jc w:val="both"/>
      </w:pPr>
      <w:r w:rsidRPr="00607DAA">
        <w:t>Размер финансирования П</w:t>
      </w:r>
      <w:r w:rsidR="00663332" w:rsidRPr="00607DAA">
        <w:t>одп</w:t>
      </w:r>
      <w:r w:rsidRPr="00607DAA">
        <w:t>ро</w:t>
      </w:r>
      <w:r w:rsidR="009B64DC" w:rsidRPr="00607DAA">
        <w:t>граммы  рассматривается</w:t>
      </w:r>
      <w:r w:rsidRPr="00607DAA">
        <w:t xml:space="preserve"> и вносятся  соответствующие изм</w:t>
      </w:r>
      <w:r w:rsidRPr="00607DAA">
        <w:t>е</w:t>
      </w:r>
      <w:r w:rsidRPr="00607DAA">
        <w:t>нения в соответствии с требованиями развития  малого и среднего предпринимательства  на данном периоде времени.</w:t>
      </w:r>
    </w:p>
    <w:p w:rsidR="00162811" w:rsidRPr="00607DAA" w:rsidRDefault="00162811" w:rsidP="00B209D4">
      <w:pPr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>»  муниципальной  п</w:t>
      </w:r>
      <w:r w:rsidRPr="00607DAA">
        <w:t>рограммы «Развитие малого и среднего предприн</w:t>
      </w:r>
      <w:r w:rsidRPr="00607DAA">
        <w:t>и</w:t>
      </w:r>
      <w:r w:rsidRPr="00607DAA">
        <w:t>мательства  Большесолдатск</w:t>
      </w:r>
      <w:r w:rsidR="009B64DC" w:rsidRPr="00607DAA">
        <w:t>ого района Курской области</w:t>
      </w:r>
      <w:r w:rsidRPr="00607DAA">
        <w:t>» составляет</w:t>
      </w:r>
      <w:r w:rsidR="00D73930">
        <w:t xml:space="preserve"> 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>ти  0 рублей,</w:t>
      </w:r>
    </w:p>
    <w:p w:rsidR="00663332" w:rsidRPr="00607DAA" w:rsidRDefault="00162811" w:rsidP="00B209D4">
      <w:pPr>
        <w:jc w:val="both"/>
        <w:rPr>
          <w:b/>
        </w:rPr>
      </w:pPr>
      <w:r w:rsidRPr="00607DAA">
        <w:t>В том числе по годам:</w:t>
      </w:r>
    </w:p>
    <w:p w:rsidR="00162811" w:rsidRPr="00607DAA" w:rsidRDefault="001D016D" w:rsidP="00B209D4">
      <w:pPr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3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D73930">
        <w:t>0</w:t>
      </w:r>
      <w:r w:rsidRPr="00607DAA">
        <w:t xml:space="preserve">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>ти 0 рублей,</w:t>
      </w: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4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 xml:space="preserve">ъём финансирования составляет </w:t>
      </w:r>
      <w:r w:rsidRPr="00607DAA">
        <w:t>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 xml:space="preserve">ласти </w:t>
      </w:r>
      <w:r w:rsidRPr="00607DAA">
        <w:t>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5</w:t>
      </w:r>
      <w:r w:rsidRPr="00607DAA">
        <w:rPr>
          <w:b/>
        </w:rPr>
        <w:t>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 xml:space="preserve">бъём финансирования составляет </w:t>
      </w:r>
      <w:r w:rsidRPr="00607DAA">
        <w:t>0 рублей,</w:t>
      </w:r>
    </w:p>
    <w:p w:rsidR="001D2B54" w:rsidRPr="00607DAA" w:rsidRDefault="001D2B54" w:rsidP="001D2B54">
      <w:pPr>
        <w:jc w:val="both"/>
      </w:pPr>
      <w:r w:rsidRPr="00607DAA"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>ы финансирования  могут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8D08B5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>Це</w:t>
      </w:r>
      <w:r w:rsidR="00262254" w:rsidRPr="00607DAA">
        <w:t>левые показатели муниципальной пр</w:t>
      </w:r>
      <w:r w:rsidRPr="00607DAA">
        <w:t>ограммы «Развитие малого и среднего предприним</w:t>
      </w:r>
      <w:r w:rsidRPr="00607DAA">
        <w:t>а</w:t>
      </w:r>
      <w:r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 xml:space="preserve">редпринимательства»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среднегопредпринимательстваБольшесолдатского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601EDE">
              <w:t>3</w:t>
            </w:r>
            <w:r w:rsidR="0070200C" w:rsidRPr="00607DAA">
              <w:t>-202</w:t>
            </w:r>
            <w:r w:rsidR="00601EDE">
              <w:t>5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t xml:space="preserve">держки малого и </w:t>
            </w:r>
            <w:r w:rsidRPr="00607DAA">
              <w:lastRenderedPageBreak/>
              <w:t>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601EDE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lastRenderedPageBreak/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>принимательства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601EDE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t xml:space="preserve">ций Большесолдатского </w:t>
            </w:r>
            <w:r w:rsidRPr="00607DAA">
              <w:lastRenderedPageBreak/>
              <w:t>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70200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</w:tc>
      </w:tr>
      <w:tr w:rsidR="005B4B44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B44" w:rsidRPr="00607DAA" w:rsidRDefault="005B4B44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 w:rsidR="00BF1F87">
              <w:rPr>
                <w:b/>
              </w:rPr>
              <w:t xml:space="preserve"> в </w:t>
            </w:r>
            <w:r w:rsidR="00FE394F" w:rsidRPr="004647E6">
              <w:rPr>
                <w:b/>
              </w:rPr>
              <w:t>сфере  развития сельского хозяйства, на возмещение части затрат, св</w:t>
            </w:r>
            <w:r w:rsidR="00FE394F" w:rsidRPr="004647E6">
              <w:rPr>
                <w:b/>
              </w:rPr>
              <w:t>я</w:t>
            </w:r>
            <w:r w:rsidR="00FE394F" w:rsidRPr="004647E6">
              <w:rPr>
                <w:b/>
              </w:rPr>
              <w:t>занных с приобретением</w:t>
            </w:r>
            <w:r w:rsidR="00A2157F" w:rsidRPr="004647E6">
              <w:rPr>
                <w:b/>
              </w:rPr>
              <w:t xml:space="preserve"> сельскохозяйственной техники и </w:t>
            </w:r>
            <w:r w:rsidR="00FE394F" w:rsidRPr="004647E6">
              <w:rPr>
                <w:b/>
              </w:rPr>
              <w:t xml:space="preserve"> оборудования в целях создания и (или) развития и (или) модернизации производства</w:t>
            </w:r>
            <w:r w:rsidR="00A156A9" w:rsidRPr="004647E6">
              <w:rPr>
                <w:b/>
              </w:rPr>
              <w:t xml:space="preserve"> и </w:t>
            </w:r>
            <w:r w:rsidRPr="004647E6">
              <w:rPr>
                <w:b/>
              </w:rPr>
              <w:t>по участию в межрегиональных и международных выставках-ярмарках:</w:t>
            </w:r>
          </w:p>
        </w:tc>
      </w:tr>
      <w:tr w:rsidR="0070200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</w:pPr>
            <w:r w:rsidRPr="00607DAA"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6E54" w:rsidRPr="00607DAA" w:rsidRDefault="0070200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0200C" w:rsidRPr="00607DAA" w:rsidRDefault="00601EDE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9E627D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snapToGrid w:val="0"/>
              <w:jc w:val="both"/>
            </w:pPr>
          </w:p>
        </w:tc>
      </w:tr>
      <w:tr w:rsidR="009A4050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 w:hanging="360"/>
            </w:pPr>
            <w:r w:rsidRPr="002E15E3">
              <w:lastRenderedPageBreak/>
              <w:t>2.2.</w:t>
            </w: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  <w:p w:rsidR="009A4050" w:rsidRPr="002E15E3" w:rsidRDefault="009A4050" w:rsidP="009A4050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A4050" w:rsidRPr="00075427" w:rsidRDefault="009A4050" w:rsidP="009A4050">
            <w:r w:rsidRPr="00075427"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>щим деятельность в 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об</w:t>
            </w:r>
            <w:r w:rsidRPr="00075427">
              <w:t>о</w:t>
            </w:r>
            <w:r w:rsidRPr="00075427">
              <w:t>рудованияв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9A4050" w:rsidRDefault="009A4050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9A4050" w:rsidRPr="002E15E3" w:rsidRDefault="00601EDE" w:rsidP="009A405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050" w:rsidRPr="002E15E3" w:rsidRDefault="009A4050" w:rsidP="009A4050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1</w:t>
            </w:r>
            <w:r w:rsidRPr="002E15E3">
              <w:t xml:space="preserve"> году - 1;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-1,</w:t>
            </w:r>
          </w:p>
          <w:p w:rsidR="009A4050" w:rsidRPr="002E15E3" w:rsidRDefault="009A4050" w:rsidP="009A4050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-1.</w:t>
            </w:r>
          </w:p>
        </w:tc>
      </w:tr>
      <w:tr w:rsidR="00832B96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A4050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A4050" w:rsidRPr="002E15E3" w:rsidRDefault="009A4050" w:rsidP="009A4050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50" w:rsidRDefault="009A4050" w:rsidP="009A4050">
            <w:r w:rsidRPr="00F8231B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9A4050" w:rsidRPr="002E15E3" w:rsidRDefault="009A4050" w:rsidP="009A4050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050" w:rsidRPr="002E15E3" w:rsidRDefault="009A4050" w:rsidP="009A4050">
            <w:pPr>
              <w:snapToGrid w:val="0"/>
              <w:jc w:val="both"/>
            </w:pPr>
          </w:p>
        </w:tc>
      </w:tr>
      <w:tr w:rsidR="00832B96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2137D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832B96">
            <w:pPr>
              <w:snapToGrid w:val="0"/>
            </w:pPr>
            <w:r w:rsidRPr="002E15E3"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lastRenderedPageBreak/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137D" w:rsidRPr="00D73930" w:rsidRDefault="0092137D" w:rsidP="0092137D">
            <w:pPr>
              <w:jc w:val="center"/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lastRenderedPageBreak/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Pr="002E15E3">
              <w:t xml:space="preserve"> году - 1;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-1,</w:t>
            </w:r>
          </w:p>
          <w:p w:rsidR="0092137D" w:rsidRPr="002E15E3" w:rsidRDefault="0092137D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-1.</w:t>
            </w:r>
          </w:p>
        </w:tc>
      </w:tr>
      <w:tr w:rsidR="00832B96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D73930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D73930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92137D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E3" w:rsidRPr="002E15E3" w:rsidRDefault="002E15E3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B926A3">
            <w:pPr>
              <w:snapToGrid w:val="0"/>
              <w:ind w:left="360" w:hanging="468"/>
              <w:jc w:val="center"/>
            </w:pPr>
            <w:r w:rsidRPr="002E15E3">
              <w:lastRenderedPageBreak/>
              <w:t>2.</w:t>
            </w:r>
            <w:r w:rsidR="00B926A3"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Использование средств  массовой 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BB6EA9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0200C" w:rsidRPr="002E15E3" w:rsidRDefault="00601EDE" w:rsidP="00833DDD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t>та»;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Обеспечение прав гра</w:t>
            </w:r>
            <w:r w:rsidRPr="002E15E3">
              <w:t>ж</w:t>
            </w:r>
            <w:r w:rsidRPr="002E15E3">
              <w:t>дан на информацию и 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70200C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70200C" w:rsidRPr="002E15E3">
              <w:t xml:space="preserve"> году - 2;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-2;</w:t>
            </w:r>
          </w:p>
          <w:p w:rsidR="0070200C" w:rsidRPr="002E15E3" w:rsidRDefault="0070200C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году- 2.</w:t>
            </w:r>
          </w:p>
        </w:tc>
      </w:tr>
      <w:tr w:rsidR="009A4050" w:rsidRPr="002E15E3" w:rsidTr="004256E8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4050" w:rsidRPr="002E15E3" w:rsidRDefault="009A4050" w:rsidP="009A4050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4050" w:rsidRPr="002E15E3" w:rsidRDefault="009A4050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9A4050" w:rsidRPr="002E15E3" w:rsidRDefault="009A4050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4050" w:rsidRPr="002E15E3" w:rsidRDefault="00601EDE" w:rsidP="00601EDE">
            <w:pPr>
              <w:snapToGri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1EDE" w:rsidRDefault="00601EDE" w:rsidP="00601EDE">
            <w:pPr>
              <w:rPr>
                <w:b/>
                <w:bCs/>
              </w:rPr>
            </w:pPr>
          </w:p>
          <w:p w:rsidR="009A4050" w:rsidRPr="009A4050" w:rsidRDefault="00601EDE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50" w:rsidRPr="009A4050" w:rsidRDefault="00601EDE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4050" w:rsidRPr="009A4050" w:rsidRDefault="00601EDE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4050" w:rsidRPr="002E15E3" w:rsidRDefault="009A4050" w:rsidP="00601EDE">
            <w:pPr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050" w:rsidRPr="002E15E3" w:rsidRDefault="009A4050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0921E6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1E6" w:rsidRPr="002E15E3" w:rsidRDefault="000921E6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0921E6" w:rsidRPr="002E15E3" w:rsidRDefault="000921E6" w:rsidP="00BF79F5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Задача 3. </w:t>
            </w:r>
            <w:r w:rsidR="00BF79F5" w:rsidRPr="00BF79F5">
              <w:rPr>
                <w:b/>
              </w:rPr>
              <w:t>Предоставление  имущественной и информационной поддержки  субъектам малого и среднего предпринимательства, в том числе пр</w:t>
            </w:r>
            <w:r w:rsidR="00BF79F5" w:rsidRPr="00BF79F5">
              <w:rPr>
                <w:b/>
              </w:rPr>
              <w:t>о</w:t>
            </w:r>
            <w:r w:rsidR="00BF79F5" w:rsidRPr="00BF79F5">
              <w:rPr>
                <w:b/>
              </w:rPr>
              <w:t>ведение информационно-консультационных мероприятий по разъяснению условий и порядка получения субъектами малого и среднего пре</w:t>
            </w:r>
            <w:r w:rsidR="00BF79F5" w:rsidRPr="00BF79F5">
              <w:rPr>
                <w:b/>
              </w:rPr>
              <w:t>д</w:t>
            </w:r>
            <w:r w:rsidR="00BF79F5" w:rsidRPr="00BF79F5">
              <w:rPr>
                <w:b/>
              </w:rPr>
              <w:t>принимательства статуса «социальное предприятие», а также проведение мероприятий по обеспечению получения субъектам малого и среднего предпринимательства,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промышленности, торговли и предпринимательства Курской области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lastRenderedPageBreak/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0921E6">
            <w:pPr>
              <w:snapToGrid w:val="0"/>
              <w:jc w:val="center"/>
            </w:pPr>
            <w:r w:rsidRPr="002E15E3">
              <w:t>202</w:t>
            </w:r>
            <w:r w:rsidR="00601EDE">
              <w:t>3</w:t>
            </w:r>
            <w:r w:rsidRPr="002E15E3">
              <w:t xml:space="preserve"> – 20</w:t>
            </w:r>
            <w:r w:rsidR="009A4050">
              <w:t>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lastRenderedPageBreak/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>их лиц (за исключением имущественных прав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 xml:space="preserve">ектам малого и среднего </w:t>
            </w:r>
            <w:r w:rsidRPr="002E15E3">
              <w:lastRenderedPageBreak/>
              <w:t>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F91B1D" w:rsidRPr="002E15E3">
              <w:t xml:space="preserve"> году - 3;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-3,</w:t>
            </w:r>
          </w:p>
          <w:p w:rsidR="00F91B1D" w:rsidRPr="002E15E3" w:rsidRDefault="00F91B1D" w:rsidP="00833DDD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-3.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2</w:t>
            </w:r>
            <w:r w:rsidR="00F91B1D" w:rsidRPr="002E15E3">
              <w:t xml:space="preserve"> году - </w:t>
            </w:r>
            <w:r w:rsidRPr="002E15E3">
              <w:t>1</w:t>
            </w:r>
            <w:r w:rsidR="00F91B1D"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3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9A4050">
              <w:t>4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.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 xml:space="preserve">работной сельской </w:t>
            </w:r>
            <w:r w:rsidRPr="002E15E3">
              <w:lastRenderedPageBreak/>
              <w:t>молодежи, лиц прошедших сро</w:t>
            </w:r>
            <w:r w:rsidRPr="002E15E3">
              <w:t>ч</w:t>
            </w:r>
            <w:r w:rsidRPr="002E15E3">
              <w:t>ную службу в рядах вооруженных сил Российской Фед</w:t>
            </w:r>
            <w:r w:rsidRPr="002E15E3">
              <w:t>е</w:t>
            </w:r>
            <w:r w:rsidRPr="002E15E3">
              <w:t>рации, молодых с</w:t>
            </w:r>
            <w:r w:rsidRPr="002E15E3">
              <w:t>е</w:t>
            </w:r>
            <w:r w:rsidRPr="002E15E3">
              <w:t>мей  в предприн</w:t>
            </w:r>
            <w:r w:rsidRPr="002E15E3">
              <w:t>и</w:t>
            </w:r>
            <w:r w:rsidRPr="002E15E3">
              <w:t>мательскую де</w:t>
            </w:r>
            <w:r w:rsidRPr="002E15E3">
              <w:t>я</w:t>
            </w:r>
            <w:r w:rsidRPr="002E15E3">
              <w:t>тельностьи развитие малых форм хозя</w:t>
            </w:r>
            <w:r w:rsidRPr="002E15E3">
              <w:t>й</w:t>
            </w:r>
            <w:r w:rsidRPr="002E15E3">
              <w:t xml:space="preserve">ствования на селе </w:t>
            </w:r>
          </w:p>
          <w:p w:rsidR="00F91B1D" w:rsidRPr="002E15E3" w:rsidRDefault="00F91B1D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601EDE">
              <w:t>3</w:t>
            </w:r>
            <w:r w:rsidR="00833DDD">
              <w:t xml:space="preserve"> – 202</w:t>
            </w:r>
            <w:r w:rsidR="00601EDE">
              <w:t>5</w:t>
            </w:r>
            <w:r w:rsidRPr="002E15E3"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F91B1D" w:rsidRPr="002E15E3" w:rsidRDefault="00F91B1D" w:rsidP="00653F1B">
            <w:pPr>
              <w:jc w:val="both"/>
            </w:pPr>
            <w:r w:rsidRPr="002E15E3">
              <w:t xml:space="preserve">Главы администраций </w:t>
            </w:r>
            <w:r w:rsidRPr="002E15E3">
              <w:lastRenderedPageBreak/>
              <w:t>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 благоприятн</w:t>
            </w:r>
            <w:r w:rsidRPr="002E15E3">
              <w:t>ы</w:t>
            </w:r>
            <w:r w:rsidRPr="002E15E3">
              <w:t>хусловий для  организ</w:t>
            </w:r>
            <w:r w:rsidRPr="002E15E3">
              <w:t>а</w:t>
            </w:r>
            <w:r w:rsidRPr="002E15E3">
              <w:t xml:space="preserve">ции занятости  сельских </w:t>
            </w:r>
            <w:r w:rsidRPr="002E15E3">
              <w:lastRenderedPageBreak/>
              <w:t>жителей, повышение уровня  жизни работн</w:t>
            </w:r>
            <w:r w:rsidRPr="002E15E3">
              <w:t>и</w:t>
            </w:r>
            <w:r w:rsidRPr="002E15E3">
              <w:t>ков  сельского хозяйства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 xml:space="preserve">ской деятельностью,  </w:t>
            </w:r>
            <w:r w:rsidR="008A3F89">
              <w:t>(в том числе с ц</w:t>
            </w:r>
            <w:r w:rsidR="008A3F89">
              <w:t>е</w:t>
            </w:r>
            <w:r w:rsidR="008A3F89">
              <w:t>лью получения ст</w:t>
            </w:r>
            <w:r w:rsidR="008A3F89">
              <w:t>а</w:t>
            </w:r>
            <w:r w:rsidR="008A3F89">
              <w:t>туса «Социальное предприятие»)</w:t>
            </w:r>
            <w:r w:rsidRPr="002E15E3">
              <w:t>на повышение квал</w:t>
            </w:r>
            <w:r w:rsidRPr="002E15E3">
              <w:t>и</w:t>
            </w:r>
            <w:r w:rsidRPr="002E15E3">
              <w:t>фикации (организ</w:t>
            </w:r>
            <w:r w:rsidRPr="002E15E3">
              <w:t>о</w:t>
            </w:r>
            <w:r w:rsidRPr="002E15E3">
              <w:t>ванные краткосро</w:t>
            </w:r>
            <w:r w:rsidRPr="002E15E3">
              <w:t>ч</w:t>
            </w:r>
            <w:r w:rsidRPr="002E15E3">
              <w:t>ные курсы)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9E627D">
            <w:pPr>
              <w:snapToGrid w:val="0"/>
              <w:ind w:left="360" w:hanging="288"/>
              <w:jc w:val="center"/>
            </w:pPr>
            <w:r w:rsidRPr="002E15E3"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lastRenderedPageBreak/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>стков, находящихся в  муниципальной собственности на условиях долг</w:t>
            </w:r>
            <w:r w:rsidRPr="002E15E3">
              <w:t>о</w:t>
            </w:r>
            <w:r w:rsidRPr="002E15E3"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80106C">
            <w:pPr>
              <w:snapToGrid w:val="0"/>
            </w:pPr>
            <w:r w:rsidRPr="002E15E3">
              <w:lastRenderedPageBreak/>
              <w:t xml:space="preserve">Не требует  </w:t>
            </w:r>
            <w:r w:rsidRPr="002E15E3">
              <w:lastRenderedPageBreak/>
              <w:t>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lastRenderedPageBreak/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ED7827" w:rsidP="008A3F89">
            <w:r w:rsidRPr="002E15E3">
              <w:t>202</w:t>
            </w:r>
            <w:r w:rsidR="00601EDE">
              <w:t>3</w:t>
            </w:r>
            <w:r w:rsidRPr="002E15E3">
              <w:t xml:space="preserve"> – </w:t>
            </w:r>
            <w:r w:rsidRPr="002E15E3">
              <w:lastRenderedPageBreak/>
              <w:t>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lastRenderedPageBreak/>
              <w:t>Администрация Бол</w:t>
            </w:r>
            <w:r w:rsidRPr="002E15E3">
              <w:t>ь</w:t>
            </w:r>
            <w:r w:rsidRPr="002E15E3">
              <w:lastRenderedPageBreak/>
              <w:t>шесолдатского района;</w:t>
            </w:r>
          </w:p>
          <w:p w:rsidR="00DC44E1" w:rsidRPr="002E15E3" w:rsidRDefault="00DC44E1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DC44E1" w:rsidRPr="002E15E3" w:rsidRDefault="00DC44E1" w:rsidP="00653F1B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F5" w:rsidRDefault="00DC44E1" w:rsidP="00653F1B">
            <w:pPr>
              <w:snapToGrid w:val="0"/>
              <w:jc w:val="both"/>
            </w:pPr>
            <w:r w:rsidRPr="002E15E3">
              <w:lastRenderedPageBreak/>
              <w:t xml:space="preserve">Поддержка малого и </w:t>
            </w:r>
            <w:r w:rsidRPr="002E15E3">
              <w:lastRenderedPageBreak/>
              <w:t>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Default="00BF79F5" w:rsidP="00BF79F5"/>
          <w:p w:rsidR="00DC44E1" w:rsidRPr="00BF79F5" w:rsidRDefault="00DC44E1" w:rsidP="00BF79F5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lastRenderedPageBreak/>
              <w:t>3.7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</w:pPr>
            <w:r w:rsidRPr="00730FD8">
              <w:rPr>
                <w:color w:val="1D1D1D"/>
              </w:rPr>
              <w:t>организация уч</w:t>
            </w:r>
            <w:r w:rsidRPr="00730FD8">
              <w:rPr>
                <w:color w:val="1D1D1D"/>
              </w:rPr>
              <w:t>а</w:t>
            </w:r>
            <w:r w:rsidRPr="00730FD8">
              <w:rPr>
                <w:color w:val="1D1D1D"/>
              </w:rPr>
              <w:t xml:space="preserve">стия в  </w:t>
            </w:r>
            <w:r>
              <w:rPr>
                <w:color w:val="1D1D1D"/>
              </w:rPr>
              <w:t xml:space="preserve">семинарах и других обучающих </w:t>
            </w:r>
            <w:r w:rsidRPr="00730FD8">
              <w:rPr>
                <w:color w:val="1D1D1D"/>
              </w:rPr>
              <w:t>мероприятиях в о</w:t>
            </w:r>
            <w:r w:rsidRPr="00730FD8">
              <w:rPr>
                <w:color w:val="1D1D1D"/>
              </w:rPr>
              <w:t>н</w:t>
            </w:r>
            <w:r w:rsidRPr="00730FD8">
              <w:rPr>
                <w:color w:val="1D1D1D"/>
              </w:rPr>
              <w:t>лайн-формате (в</w:t>
            </w:r>
            <w:r w:rsidRPr="00730FD8">
              <w:rPr>
                <w:color w:val="1D1D1D"/>
              </w:rPr>
              <w:t>е</w:t>
            </w:r>
            <w:r>
              <w:rPr>
                <w:color w:val="1D1D1D"/>
              </w:rPr>
              <w:t>б</w:t>
            </w:r>
            <w:r w:rsidRPr="00730FD8">
              <w:rPr>
                <w:color w:val="1D1D1D"/>
              </w:rPr>
              <w:t>инары);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 w:rsidRPr="00730FD8">
              <w:rPr>
                <w:color w:val="1D1D1D"/>
              </w:rPr>
              <w:t>предоставление консультационных услуг</w:t>
            </w:r>
            <w:r>
              <w:rPr>
                <w:color w:val="1D1D1D"/>
              </w:rPr>
              <w:t xml:space="preserve"> субъектам МСП, а также ф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зическим лицам, желающим начать осуществление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 xml:space="preserve">нимательства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  <w:jc w:val="both"/>
            </w:pPr>
            <w:r>
              <w:rPr>
                <w:color w:val="1D1D1D"/>
              </w:rPr>
              <w:t xml:space="preserve">сбор, обобщение и </w:t>
            </w:r>
            <w:r>
              <w:rPr>
                <w:color w:val="1D1D1D"/>
              </w:rPr>
              <w:lastRenderedPageBreak/>
              <w:t>распространение в СМИ и на офиц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альном сайте Адм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нистрации района  информации, к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сающейся после</w:t>
            </w:r>
            <w:r>
              <w:rPr>
                <w:color w:val="1D1D1D"/>
              </w:rPr>
              <w:t>д</w:t>
            </w:r>
            <w:r>
              <w:rPr>
                <w:color w:val="1D1D1D"/>
              </w:rPr>
              <w:t>них нововведений в сфере развития м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лого, среднего и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lastRenderedPageBreak/>
              <w:t xml:space="preserve">Не требует  </w:t>
            </w:r>
            <w:r w:rsidRPr="002E15E3">
              <w:lastRenderedPageBreak/>
              <w:t>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lastRenderedPageBreak/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 w:rsidR="00601EDE">
              <w:t>3</w:t>
            </w:r>
            <w:r w:rsidRPr="002E15E3">
              <w:t xml:space="preserve"> – </w:t>
            </w:r>
            <w:r w:rsidRPr="002E15E3">
              <w:lastRenderedPageBreak/>
              <w:t>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lastRenderedPageBreak/>
              <w:t>Администрация Бол</w:t>
            </w:r>
            <w:r w:rsidRPr="002E15E3">
              <w:t>ь</w:t>
            </w:r>
            <w:r w:rsidRPr="002E15E3">
              <w:lastRenderedPageBreak/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lastRenderedPageBreak/>
              <w:t xml:space="preserve">Поддержка малого и </w:t>
            </w:r>
            <w:r w:rsidRPr="002E15E3">
              <w:lastRenderedPageBreak/>
              <w:t>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lastRenderedPageBreak/>
              <w:t>3.10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>
              <w:rPr>
                <w:color w:val="1D1D1D"/>
              </w:rPr>
              <w:t>приобщение суб</w:t>
            </w:r>
            <w:r>
              <w:rPr>
                <w:color w:val="1D1D1D"/>
              </w:rPr>
              <w:t>ъ</w:t>
            </w:r>
            <w:r>
              <w:rPr>
                <w:color w:val="1D1D1D"/>
              </w:rPr>
              <w:t>ектов МСП к фор</w:t>
            </w:r>
            <w:r>
              <w:rPr>
                <w:color w:val="1D1D1D"/>
              </w:rPr>
              <w:t>у</w:t>
            </w:r>
            <w:r>
              <w:rPr>
                <w:color w:val="1D1D1D"/>
              </w:rPr>
              <w:t>мам, конференциям с участием реги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нальных органов власти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9A4050" w:rsidP="008A3F89">
            <w:r w:rsidRPr="002E15E3">
              <w:t>202</w:t>
            </w:r>
            <w:r w:rsidR="00601EDE">
              <w:t>3</w:t>
            </w:r>
            <w:r w:rsidRPr="002E15E3">
              <w:t xml:space="preserve"> – 202</w:t>
            </w:r>
            <w:r w:rsidR="00601EDE"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Pr="00BF79F5" w:rsidRDefault="008A3F89" w:rsidP="00914819"/>
          <w:p w:rsidR="008A3F89" w:rsidRDefault="008A3F89" w:rsidP="00914819"/>
          <w:p w:rsidR="008A3F89" w:rsidRPr="00BF79F5" w:rsidRDefault="008A3F89" w:rsidP="00914819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833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601EDE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 w:rsidTr="00415897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lastRenderedPageBreak/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lastRenderedPageBreak/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Pr="006A7987" w:rsidRDefault="00BF6AA4" w:rsidP="008E033A">
      <w:pPr>
        <w:ind w:firstLine="540"/>
        <w:jc w:val="right"/>
      </w:pPr>
    </w:p>
    <w:p w:rsidR="00BF6AA4" w:rsidRPr="006A7987" w:rsidRDefault="00BF6AA4" w:rsidP="008E033A">
      <w:pPr>
        <w:ind w:firstLine="540"/>
        <w:jc w:val="right"/>
      </w:pPr>
    </w:p>
    <w:p w:rsidR="008E033A" w:rsidRPr="006A7987" w:rsidRDefault="00BC14EE" w:rsidP="008E033A">
      <w:pPr>
        <w:ind w:firstLine="540"/>
        <w:jc w:val="right"/>
      </w:pPr>
      <w:r w:rsidRPr="006A7987">
        <w:t>П</w:t>
      </w:r>
      <w:r w:rsidR="00AA6A34" w:rsidRPr="006A7987">
        <w:t>риложение №2</w:t>
      </w:r>
    </w:p>
    <w:p w:rsidR="008E033A" w:rsidRPr="006A7987" w:rsidRDefault="008E033A" w:rsidP="008E033A">
      <w:pPr>
        <w:ind w:firstLine="540"/>
        <w:jc w:val="right"/>
      </w:pPr>
      <w:r w:rsidRPr="006A7987">
        <w:lastRenderedPageBreak/>
        <w:t xml:space="preserve">к Подпрограмме « Содействие развитию малого </w:t>
      </w:r>
    </w:p>
    <w:p w:rsidR="00323793" w:rsidRPr="006A7987" w:rsidRDefault="00323793" w:rsidP="008E033A">
      <w:pPr>
        <w:ind w:firstLine="540"/>
        <w:jc w:val="right"/>
      </w:pPr>
      <w:r w:rsidRPr="006A7987">
        <w:t>и среднего предпринимательства»  муници</w:t>
      </w:r>
      <w:r w:rsidR="008E033A" w:rsidRPr="006A7987">
        <w:t>пальной</w:t>
      </w:r>
    </w:p>
    <w:p w:rsidR="008E033A" w:rsidRPr="006A7987" w:rsidRDefault="008E033A" w:rsidP="008E033A">
      <w:pPr>
        <w:ind w:firstLine="540"/>
        <w:jc w:val="right"/>
      </w:pPr>
      <w:r w:rsidRPr="006A7987">
        <w:t>программы  «Развитие малого  и среднего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 предпринимательства Большесолдатского  района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Курской области»  </w:t>
      </w:r>
    </w:p>
    <w:p w:rsidR="00001BB4" w:rsidRPr="006A7987" w:rsidRDefault="00001BB4" w:rsidP="008E03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323793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D15BA7" w:rsidRPr="006A7987">
        <w:rPr>
          <w:rFonts w:ascii="Times New Roman" w:hAnsi="Times New Roman" w:cs="Times New Roman"/>
          <w:b/>
          <w:sz w:val="24"/>
          <w:szCs w:val="24"/>
        </w:rPr>
        <w:t>ной программы «Развитие малого и</w:t>
      </w:r>
      <w:r w:rsidRPr="006A7987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Большесолдатского района Курской области»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6A7987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показателей, целей и 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дач   Программы</w:t>
            </w:r>
          </w:p>
        </w:tc>
        <w:tc>
          <w:tcPr>
            <w:tcW w:w="1689" w:type="dxa"/>
            <w:vMerge w:val="restart"/>
          </w:tcPr>
          <w:p w:rsidR="008E033A" w:rsidRPr="006A7987" w:rsidRDefault="008E033A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Единица. и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8450" w:type="dxa"/>
            <w:gridSpan w:val="5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Программы</w:t>
            </w:r>
          </w:p>
        </w:tc>
      </w:tr>
      <w:tr w:rsidR="00612CFB" w:rsidRPr="006A7987">
        <w:trPr>
          <w:trHeight w:val="420"/>
          <w:tblHeader/>
        </w:trPr>
        <w:tc>
          <w:tcPr>
            <w:tcW w:w="1008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612CFB" w:rsidRPr="006A7987" w:rsidRDefault="00612CFB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До начала реализации программы</w:t>
            </w:r>
          </w:p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DDD"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</w:t>
            </w:r>
          </w:p>
        </w:tc>
      </w:tr>
      <w:tr w:rsidR="008E033A" w:rsidRPr="006A7987">
        <w:tc>
          <w:tcPr>
            <w:tcW w:w="15647" w:type="dxa"/>
            <w:gridSpan w:val="8"/>
          </w:tcPr>
          <w:p w:rsidR="008E033A" w:rsidRPr="006A7987" w:rsidRDefault="006463B1" w:rsidP="000C2B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ind w:left="-97"/>
              <w:jc w:val="both"/>
            </w:pPr>
            <w:r w:rsidRPr="006A7987">
              <w:t>Количество субъектов малого и среднего предпринимательства  получателей су</w:t>
            </w:r>
            <w:r w:rsidRPr="006A7987">
              <w:t>б</w:t>
            </w:r>
            <w:r w:rsidRPr="006A7987">
              <w:t>сидий</w:t>
            </w: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 опубликований  материалов в газете: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63B1" w:rsidRPr="006A7987">
        <w:tc>
          <w:tcPr>
            <w:tcW w:w="15647" w:type="dxa"/>
            <w:gridSpan w:val="8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63B1" w:rsidRPr="006A7987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Предоставление имущественной и информационной  поддержки субъектам малого и среднего предпринимательства: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snapToGrid w:val="0"/>
            </w:pPr>
            <w:r w:rsidRPr="006A7987">
              <w:t>Количество объектов в Перечне муниц</w:t>
            </w:r>
            <w:r w:rsidRPr="006A7987">
              <w:t>и</w:t>
            </w:r>
            <w:r w:rsidRPr="006A7987">
              <w:t>пального имущества муниципальных о</w:t>
            </w:r>
            <w:r w:rsidRPr="006A7987">
              <w:t>б</w:t>
            </w:r>
            <w:r w:rsidRPr="006A7987">
              <w:t>разований Большесолдатского района Курской области, свободного от прав третьих лиц (за исключением имущес</w:t>
            </w:r>
            <w:r w:rsidRPr="006A7987">
              <w:t>т</w:t>
            </w:r>
            <w:r w:rsidRPr="006A7987">
              <w:t>венных прав  субъектов малого и средн</w:t>
            </w:r>
            <w:r w:rsidRPr="006A7987">
              <w:t>е</w:t>
            </w:r>
            <w:r w:rsidRPr="006A7987">
              <w:t>го предпринимательства) предназначе</w:t>
            </w:r>
            <w:r w:rsidRPr="006A7987">
              <w:t>н</w:t>
            </w:r>
            <w:r w:rsidRPr="006A7987">
              <w:lastRenderedPageBreak/>
              <w:t>ного для передачи во владение и (или) пользование субъектам малого и средн</w:t>
            </w:r>
            <w:r w:rsidRPr="006A7987">
              <w:t>е</w:t>
            </w:r>
            <w:r w:rsidRPr="006A7987">
              <w:t>го предпринимательства</w:t>
            </w:r>
          </w:p>
        </w:tc>
        <w:tc>
          <w:tcPr>
            <w:tcW w:w="1689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семинаров, проводимых для субъектов малого и среднего предпр</w:t>
            </w:r>
            <w:r w:rsidRPr="006A7987">
              <w:t>и</w:t>
            </w:r>
            <w:r w:rsidRPr="006A7987">
              <w:t>нимательства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90036" w:rsidRPr="006A7987" w:rsidRDefault="00290036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290036" w:rsidRPr="006A7987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Pr="006A7987" w:rsidRDefault="00E422EF" w:rsidP="00356E0B">
      <w:pPr>
        <w:ind w:firstLine="540"/>
        <w:jc w:val="right"/>
      </w:pPr>
    </w:p>
    <w:sectPr w:rsidR="00E422EF" w:rsidRPr="006A7987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6EA" w:rsidRDefault="005B66EA">
      <w:r>
        <w:separator/>
      </w:r>
    </w:p>
  </w:endnote>
  <w:endnote w:type="continuationSeparator" w:id="1">
    <w:p w:rsidR="005B66EA" w:rsidRDefault="005B6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6EA" w:rsidRDefault="005B66EA">
      <w:r>
        <w:separator/>
      </w:r>
    </w:p>
  </w:footnote>
  <w:footnote w:type="continuationSeparator" w:id="1">
    <w:p w:rsidR="005B66EA" w:rsidRDefault="005B6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6E8" w:rsidRDefault="0022004B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256E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256E8" w:rsidRDefault="004256E8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6E8" w:rsidRDefault="0022004B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256E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4A65">
      <w:rPr>
        <w:rStyle w:val="a6"/>
        <w:noProof/>
      </w:rPr>
      <w:t>24</w:t>
    </w:r>
    <w:r>
      <w:rPr>
        <w:rStyle w:val="a6"/>
      </w:rPr>
      <w:fldChar w:fldCharType="end"/>
    </w:r>
  </w:p>
  <w:p w:rsidR="004256E8" w:rsidRDefault="004256E8" w:rsidP="002C376B">
    <w:pPr>
      <w:pStyle w:val="a4"/>
      <w:framePr w:wrap="around" w:vAnchor="text" w:hAnchor="margin" w:xAlign="right" w:y="1"/>
      <w:rPr>
        <w:rStyle w:val="a6"/>
      </w:rPr>
    </w:pPr>
  </w:p>
  <w:p w:rsidR="004256E8" w:rsidRDefault="004256E8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4256E8" w:rsidRDefault="004256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2C52"/>
    <w:rsid w:val="00026278"/>
    <w:rsid w:val="00032237"/>
    <w:rsid w:val="00033800"/>
    <w:rsid w:val="00036206"/>
    <w:rsid w:val="0005010D"/>
    <w:rsid w:val="0005123D"/>
    <w:rsid w:val="00055095"/>
    <w:rsid w:val="00063AD4"/>
    <w:rsid w:val="000644B2"/>
    <w:rsid w:val="00067574"/>
    <w:rsid w:val="00075427"/>
    <w:rsid w:val="00075C47"/>
    <w:rsid w:val="00082121"/>
    <w:rsid w:val="00084BE2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0D16E6"/>
    <w:rsid w:val="00102309"/>
    <w:rsid w:val="001072D6"/>
    <w:rsid w:val="00111FD0"/>
    <w:rsid w:val="00114CF1"/>
    <w:rsid w:val="00132026"/>
    <w:rsid w:val="0014118F"/>
    <w:rsid w:val="001416C2"/>
    <w:rsid w:val="001437B2"/>
    <w:rsid w:val="00146E57"/>
    <w:rsid w:val="0016152A"/>
    <w:rsid w:val="00161FD1"/>
    <w:rsid w:val="00162811"/>
    <w:rsid w:val="0016641C"/>
    <w:rsid w:val="00172E03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E5A8E"/>
    <w:rsid w:val="001F1468"/>
    <w:rsid w:val="001F30C0"/>
    <w:rsid w:val="001F3E6D"/>
    <w:rsid w:val="001F4495"/>
    <w:rsid w:val="001F4C25"/>
    <w:rsid w:val="00210E79"/>
    <w:rsid w:val="00211A7E"/>
    <w:rsid w:val="002141EC"/>
    <w:rsid w:val="00215AF8"/>
    <w:rsid w:val="0022004B"/>
    <w:rsid w:val="00236026"/>
    <w:rsid w:val="00241878"/>
    <w:rsid w:val="002451D3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163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6E0B"/>
    <w:rsid w:val="00356E53"/>
    <w:rsid w:val="003570AF"/>
    <w:rsid w:val="003609EA"/>
    <w:rsid w:val="00360E92"/>
    <w:rsid w:val="0036232F"/>
    <w:rsid w:val="00367776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15897"/>
    <w:rsid w:val="00420E10"/>
    <w:rsid w:val="004256E8"/>
    <w:rsid w:val="00426669"/>
    <w:rsid w:val="00432E61"/>
    <w:rsid w:val="00433064"/>
    <w:rsid w:val="004440AA"/>
    <w:rsid w:val="004445CE"/>
    <w:rsid w:val="00454F35"/>
    <w:rsid w:val="00460641"/>
    <w:rsid w:val="004647E6"/>
    <w:rsid w:val="00465B70"/>
    <w:rsid w:val="004666FF"/>
    <w:rsid w:val="0047087C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E2DB1"/>
    <w:rsid w:val="004F2FF2"/>
    <w:rsid w:val="004F5546"/>
    <w:rsid w:val="0050757E"/>
    <w:rsid w:val="00516F0C"/>
    <w:rsid w:val="00536E1E"/>
    <w:rsid w:val="00537EFD"/>
    <w:rsid w:val="00537FD3"/>
    <w:rsid w:val="005448ED"/>
    <w:rsid w:val="00545529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B5BE4"/>
    <w:rsid w:val="005B66EA"/>
    <w:rsid w:val="005D0A7F"/>
    <w:rsid w:val="005D1602"/>
    <w:rsid w:val="005D4703"/>
    <w:rsid w:val="005D5447"/>
    <w:rsid w:val="005E56FA"/>
    <w:rsid w:val="005F32BD"/>
    <w:rsid w:val="005F4C11"/>
    <w:rsid w:val="00601EDE"/>
    <w:rsid w:val="006028B8"/>
    <w:rsid w:val="00603E51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0CC7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3E50"/>
    <w:rsid w:val="006A48B8"/>
    <w:rsid w:val="006A7987"/>
    <w:rsid w:val="006B4ED1"/>
    <w:rsid w:val="006C75CF"/>
    <w:rsid w:val="006D67B6"/>
    <w:rsid w:val="006E1881"/>
    <w:rsid w:val="006F2D49"/>
    <w:rsid w:val="006F5BA0"/>
    <w:rsid w:val="006F7B2B"/>
    <w:rsid w:val="0070200C"/>
    <w:rsid w:val="007114E1"/>
    <w:rsid w:val="0071400E"/>
    <w:rsid w:val="00714D29"/>
    <w:rsid w:val="007165C4"/>
    <w:rsid w:val="00730FD8"/>
    <w:rsid w:val="00731968"/>
    <w:rsid w:val="0073360A"/>
    <w:rsid w:val="00733AD6"/>
    <w:rsid w:val="007353DE"/>
    <w:rsid w:val="00740F55"/>
    <w:rsid w:val="00742C3E"/>
    <w:rsid w:val="00756641"/>
    <w:rsid w:val="00766A34"/>
    <w:rsid w:val="007670CB"/>
    <w:rsid w:val="007712F6"/>
    <w:rsid w:val="00772B20"/>
    <w:rsid w:val="007739CF"/>
    <w:rsid w:val="007834E2"/>
    <w:rsid w:val="00787FFD"/>
    <w:rsid w:val="007907AA"/>
    <w:rsid w:val="007909D3"/>
    <w:rsid w:val="00791935"/>
    <w:rsid w:val="007A1D8A"/>
    <w:rsid w:val="007A34D0"/>
    <w:rsid w:val="007B4B09"/>
    <w:rsid w:val="007B6BF3"/>
    <w:rsid w:val="007B7409"/>
    <w:rsid w:val="007C4A98"/>
    <w:rsid w:val="007C4BF0"/>
    <w:rsid w:val="007D1FB9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33DDD"/>
    <w:rsid w:val="008407C3"/>
    <w:rsid w:val="00842F5B"/>
    <w:rsid w:val="008430B9"/>
    <w:rsid w:val="008449E2"/>
    <w:rsid w:val="00845E87"/>
    <w:rsid w:val="00854D44"/>
    <w:rsid w:val="00865891"/>
    <w:rsid w:val="008752E0"/>
    <w:rsid w:val="00880886"/>
    <w:rsid w:val="00895F7C"/>
    <w:rsid w:val="00896501"/>
    <w:rsid w:val="00897FF4"/>
    <w:rsid w:val="008A0F3F"/>
    <w:rsid w:val="008A2B88"/>
    <w:rsid w:val="008A32BC"/>
    <w:rsid w:val="008A3F89"/>
    <w:rsid w:val="008A7BCF"/>
    <w:rsid w:val="008B0FA4"/>
    <w:rsid w:val="008B2970"/>
    <w:rsid w:val="008B320F"/>
    <w:rsid w:val="008B4242"/>
    <w:rsid w:val="008B44A1"/>
    <w:rsid w:val="008C1873"/>
    <w:rsid w:val="008C23D5"/>
    <w:rsid w:val="008C400C"/>
    <w:rsid w:val="008C4D93"/>
    <w:rsid w:val="008C7964"/>
    <w:rsid w:val="008D08B5"/>
    <w:rsid w:val="008D0972"/>
    <w:rsid w:val="008D41DA"/>
    <w:rsid w:val="008D445F"/>
    <w:rsid w:val="008D4AB2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14819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92173"/>
    <w:rsid w:val="009A234D"/>
    <w:rsid w:val="009A4050"/>
    <w:rsid w:val="009A5183"/>
    <w:rsid w:val="009B29AC"/>
    <w:rsid w:val="009B64DC"/>
    <w:rsid w:val="009C1237"/>
    <w:rsid w:val="009C43DC"/>
    <w:rsid w:val="009D0637"/>
    <w:rsid w:val="009D1C8A"/>
    <w:rsid w:val="009D2ACB"/>
    <w:rsid w:val="009D518F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31C43"/>
    <w:rsid w:val="00A3277A"/>
    <w:rsid w:val="00A328F8"/>
    <w:rsid w:val="00A400D0"/>
    <w:rsid w:val="00A41296"/>
    <w:rsid w:val="00A47B44"/>
    <w:rsid w:val="00A546E8"/>
    <w:rsid w:val="00A64A65"/>
    <w:rsid w:val="00A666C2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D67D3"/>
    <w:rsid w:val="00AF0592"/>
    <w:rsid w:val="00AF0DDA"/>
    <w:rsid w:val="00AF7DA7"/>
    <w:rsid w:val="00B05329"/>
    <w:rsid w:val="00B1110D"/>
    <w:rsid w:val="00B12F5F"/>
    <w:rsid w:val="00B15FC3"/>
    <w:rsid w:val="00B209D4"/>
    <w:rsid w:val="00B21176"/>
    <w:rsid w:val="00B44B58"/>
    <w:rsid w:val="00B46B61"/>
    <w:rsid w:val="00B53819"/>
    <w:rsid w:val="00B55E7C"/>
    <w:rsid w:val="00B614AF"/>
    <w:rsid w:val="00B63BC0"/>
    <w:rsid w:val="00B64D6C"/>
    <w:rsid w:val="00B6508C"/>
    <w:rsid w:val="00B65BDD"/>
    <w:rsid w:val="00B758D5"/>
    <w:rsid w:val="00B8116A"/>
    <w:rsid w:val="00B843F4"/>
    <w:rsid w:val="00B86B75"/>
    <w:rsid w:val="00B926A3"/>
    <w:rsid w:val="00BA0050"/>
    <w:rsid w:val="00BA2676"/>
    <w:rsid w:val="00BB2FB7"/>
    <w:rsid w:val="00BB400B"/>
    <w:rsid w:val="00BB6EA9"/>
    <w:rsid w:val="00BB73AB"/>
    <w:rsid w:val="00BC0338"/>
    <w:rsid w:val="00BC14EE"/>
    <w:rsid w:val="00BC1FAE"/>
    <w:rsid w:val="00BC43A8"/>
    <w:rsid w:val="00BD10BA"/>
    <w:rsid w:val="00BD334B"/>
    <w:rsid w:val="00BF12CB"/>
    <w:rsid w:val="00BF1F87"/>
    <w:rsid w:val="00BF302B"/>
    <w:rsid w:val="00BF3E40"/>
    <w:rsid w:val="00BF6AA4"/>
    <w:rsid w:val="00BF79F5"/>
    <w:rsid w:val="00C01D05"/>
    <w:rsid w:val="00C107B1"/>
    <w:rsid w:val="00C15A50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0C7E"/>
    <w:rsid w:val="00CE56B3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30679"/>
    <w:rsid w:val="00D330FB"/>
    <w:rsid w:val="00D519C0"/>
    <w:rsid w:val="00D57F99"/>
    <w:rsid w:val="00D62C2E"/>
    <w:rsid w:val="00D63E0D"/>
    <w:rsid w:val="00D67B2A"/>
    <w:rsid w:val="00D73930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C60FB"/>
    <w:rsid w:val="00DD3DDB"/>
    <w:rsid w:val="00DD739D"/>
    <w:rsid w:val="00DE5DF3"/>
    <w:rsid w:val="00DF154F"/>
    <w:rsid w:val="00E026B5"/>
    <w:rsid w:val="00E13661"/>
    <w:rsid w:val="00E16873"/>
    <w:rsid w:val="00E21267"/>
    <w:rsid w:val="00E27DDD"/>
    <w:rsid w:val="00E31A14"/>
    <w:rsid w:val="00E33EA2"/>
    <w:rsid w:val="00E33F93"/>
    <w:rsid w:val="00E422EF"/>
    <w:rsid w:val="00E42F72"/>
    <w:rsid w:val="00E60AA0"/>
    <w:rsid w:val="00E6173D"/>
    <w:rsid w:val="00E6529F"/>
    <w:rsid w:val="00E65D4C"/>
    <w:rsid w:val="00E702FA"/>
    <w:rsid w:val="00E70BBA"/>
    <w:rsid w:val="00E802FC"/>
    <w:rsid w:val="00E83FD2"/>
    <w:rsid w:val="00E87228"/>
    <w:rsid w:val="00E905EB"/>
    <w:rsid w:val="00E93451"/>
    <w:rsid w:val="00E934F5"/>
    <w:rsid w:val="00E97433"/>
    <w:rsid w:val="00EA15F1"/>
    <w:rsid w:val="00EA319E"/>
    <w:rsid w:val="00EB18E9"/>
    <w:rsid w:val="00EB4DD2"/>
    <w:rsid w:val="00EB6AB8"/>
    <w:rsid w:val="00EC38C7"/>
    <w:rsid w:val="00ED5778"/>
    <w:rsid w:val="00ED7827"/>
    <w:rsid w:val="00EF0FBB"/>
    <w:rsid w:val="00EF4F7B"/>
    <w:rsid w:val="00F05CED"/>
    <w:rsid w:val="00F14539"/>
    <w:rsid w:val="00F375EE"/>
    <w:rsid w:val="00F51043"/>
    <w:rsid w:val="00F540BD"/>
    <w:rsid w:val="00F55731"/>
    <w:rsid w:val="00F5743E"/>
    <w:rsid w:val="00F57722"/>
    <w:rsid w:val="00F62193"/>
    <w:rsid w:val="00F635C6"/>
    <w:rsid w:val="00F70591"/>
    <w:rsid w:val="00F71479"/>
    <w:rsid w:val="00F76143"/>
    <w:rsid w:val="00F82183"/>
    <w:rsid w:val="00F91B1D"/>
    <w:rsid w:val="00F95243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uiPriority w:val="99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5438</Words>
  <Characters>30999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36365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!!!</dc:creator>
  <cp:lastModifiedBy>Полина</cp:lastModifiedBy>
  <cp:revision>2</cp:revision>
  <cp:lastPrinted>2022-01-13T08:49:00Z</cp:lastPrinted>
  <dcterms:created xsi:type="dcterms:W3CDTF">2023-01-10T06:34:00Z</dcterms:created>
  <dcterms:modified xsi:type="dcterms:W3CDTF">2023-01-10T06:34:00Z</dcterms:modified>
</cp:coreProperties>
</file>