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390"/>
      </w:tblGrid>
      <w:tr w:rsidR="00162811">
        <w:trPr>
          <w:trHeight w:val="14430"/>
        </w:trPr>
        <w:tc>
          <w:tcPr>
            <w:tcW w:w="93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2811" w:rsidRDefault="00162811">
            <w:pPr>
              <w:tabs>
                <w:tab w:val="left" w:pos="6340"/>
              </w:tabs>
              <w:ind w:left="-97"/>
              <w:jc w:val="both"/>
            </w:pPr>
          </w:p>
          <w:p w:rsidR="00F70591" w:rsidRDefault="00F70591" w:rsidP="00F70591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  <w:r>
              <w:rPr>
                <w:b/>
              </w:rPr>
              <w:t>Утверждена:</w:t>
            </w:r>
          </w:p>
          <w:p w:rsidR="00F70591" w:rsidRDefault="00F70591" w:rsidP="00F70591">
            <w:pPr>
              <w:tabs>
                <w:tab w:val="left" w:pos="6237"/>
              </w:tabs>
              <w:ind w:left="-97"/>
              <w:jc w:val="right"/>
            </w:pPr>
            <w:r>
              <w:t xml:space="preserve">                                                                               постановлением Администрации</w:t>
            </w:r>
          </w:p>
          <w:p w:rsidR="00F70591" w:rsidRDefault="00F70591" w:rsidP="00F70591">
            <w:pPr>
              <w:tabs>
                <w:tab w:val="left" w:pos="6340"/>
              </w:tabs>
              <w:ind w:left="-97"/>
              <w:jc w:val="right"/>
            </w:pPr>
            <w:r>
              <w:t xml:space="preserve">                                                                 Большесолдатского района Курской области</w:t>
            </w:r>
          </w:p>
          <w:p w:rsidR="00F70591" w:rsidRDefault="00F70591" w:rsidP="00F70591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  <w:r>
              <w:t>от 13.08.2020 года №348</w:t>
            </w:r>
          </w:p>
          <w:p w:rsidR="00F70591" w:rsidRDefault="00F70591" w:rsidP="00F70591">
            <w:pPr>
              <w:tabs>
                <w:tab w:val="left" w:pos="6340"/>
              </w:tabs>
              <w:rPr>
                <w:u w:val="single"/>
              </w:rPr>
            </w:pPr>
            <w:r>
              <w:t xml:space="preserve">                                                                                       (в редакции  от 28.12.2020 года №578,</w:t>
            </w:r>
          </w:p>
          <w:p w:rsidR="00F70591" w:rsidRDefault="00F70591" w:rsidP="00F70591">
            <w:pPr>
              <w:tabs>
                <w:tab w:val="left" w:pos="6340"/>
              </w:tabs>
              <w:ind w:left="-97"/>
              <w:jc w:val="right"/>
            </w:pPr>
            <w:r>
              <w:t xml:space="preserve">                                                                от 09.12.2021 года №488,</w:t>
            </w:r>
          </w:p>
          <w:p w:rsidR="00F70591" w:rsidRDefault="00F70591" w:rsidP="00F70591">
            <w:pPr>
              <w:tabs>
                <w:tab w:val="left" w:pos="6340"/>
              </w:tabs>
              <w:ind w:left="-97"/>
              <w:jc w:val="right"/>
            </w:pPr>
            <w:r>
              <w:t>от 11.01.202</w:t>
            </w:r>
            <w:r w:rsidR="00420E10">
              <w:t>2</w:t>
            </w:r>
            <w:bookmarkStart w:id="0" w:name="_GoBack"/>
            <w:bookmarkEnd w:id="0"/>
            <w:r>
              <w:t xml:space="preserve"> года №13)</w:t>
            </w:r>
          </w:p>
          <w:p w:rsidR="00F70591" w:rsidRDefault="00F70591" w:rsidP="00F70591">
            <w:pPr>
              <w:rPr>
                <w:sz w:val="28"/>
                <w:szCs w:val="28"/>
              </w:rPr>
            </w:pPr>
          </w:p>
          <w:p w:rsidR="00241878" w:rsidRDefault="00241878" w:rsidP="001C62A1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</w:p>
          <w:p w:rsidR="001C62A1" w:rsidRDefault="001C62A1" w:rsidP="008A0F3F">
            <w:pPr>
              <w:tabs>
                <w:tab w:val="left" w:pos="6340"/>
              </w:tabs>
              <w:ind w:left="-97"/>
              <w:jc w:val="right"/>
            </w:pPr>
          </w:p>
          <w:p w:rsidR="00C66EC4" w:rsidRPr="00C66EC4" w:rsidRDefault="00C66EC4" w:rsidP="00A400D0">
            <w:pPr>
              <w:jc w:val="right"/>
            </w:pP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Pr="00F82183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МУНИЦИПАЛЬНАЯ ПРОГРАММА</w:t>
            </w:r>
          </w:p>
          <w:p w:rsidR="00162811" w:rsidRDefault="00162811">
            <w:pPr>
              <w:jc w:val="center"/>
              <w:rPr>
                <w:sz w:val="52"/>
                <w:szCs w:val="52"/>
              </w:rPr>
            </w:pPr>
          </w:p>
          <w:p w:rsidR="00162811" w:rsidRDefault="00162811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 xml:space="preserve">«РАЗВИТИЕ МАЛОГО И СРЕДНЕГО ПРЕДПРИНИМАТЕЛЬСТВА </w:t>
            </w:r>
          </w:p>
          <w:p w:rsidR="00162811" w:rsidRDefault="00162811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БОЛЬШЕСОЛДАТСКОГО РАЙОНА КУРСКОЙ ОБЛАСТИ</w:t>
            </w:r>
            <w:r w:rsidR="0005010D">
              <w:rPr>
                <w:b/>
                <w:sz w:val="52"/>
                <w:szCs w:val="52"/>
              </w:rPr>
              <w:t>»</w:t>
            </w:r>
          </w:p>
          <w:p w:rsidR="00162811" w:rsidRDefault="00162811">
            <w:pPr>
              <w:jc w:val="center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28"/>
                <w:szCs w:val="28"/>
              </w:rPr>
            </w:pPr>
          </w:p>
          <w:p w:rsidR="0005010D" w:rsidRDefault="0005010D">
            <w:pPr>
              <w:jc w:val="center"/>
              <w:rPr>
                <w:sz w:val="28"/>
                <w:szCs w:val="28"/>
              </w:rPr>
            </w:pPr>
          </w:p>
          <w:p w:rsidR="0005010D" w:rsidRDefault="0005010D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40"/>
                <w:szCs w:val="40"/>
              </w:rPr>
            </w:pPr>
          </w:p>
        </w:tc>
      </w:tr>
    </w:tbl>
    <w:p w:rsidR="00162811" w:rsidRDefault="00162811" w:rsidP="00162811">
      <w:pPr>
        <w:jc w:val="center"/>
        <w:rPr>
          <w:sz w:val="28"/>
          <w:szCs w:val="28"/>
        </w:rPr>
      </w:pPr>
    </w:p>
    <w:p w:rsidR="00162811" w:rsidRDefault="00162811" w:rsidP="00162811">
      <w:pPr>
        <w:jc w:val="center"/>
        <w:rPr>
          <w:sz w:val="28"/>
          <w:szCs w:val="28"/>
        </w:rPr>
      </w:pPr>
    </w:p>
    <w:p w:rsidR="00C66EC4" w:rsidRDefault="00C66EC4" w:rsidP="00007222">
      <w:pPr>
        <w:tabs>
          <w:tab w:val="left" w:pos="6340"/>
        </w:tabs>
        <w:ind w:left="-97"/>
        <w:jc w:val="right"/>
        <w:rPr>
          <w:b/>
          <w:sz w:val="28"/>
          <w:szCs w:val="28"/>
        </w:rPr>
      </w:pPr>
    </w:p>
    <w:p w:rsidR="006A7987" w:rsidRDefault="006A7987" w:rsidP="006A7987">
      <w:pPr>
        <w:rPr>
          <w:sz w:val="28"/>
          <w:szCs w:val="28"/>
        </w:rPr>
      </w:pPr>
    </w:p>
    <w:p w:rsidR="00914819" w:rsidRPr="00607DAA" w:rsidRDefault="00914819" w:rsidP="006A7987">
      <w:pPr>
        <w:rPr>
          <w:b/>
        </w:rPr>
      </w:pPr>
      <w:r w:rsidRPr="00607DAA">
        <w:rPr>
          <w:b/>
        </w:rPr>
        <w:t xml:space="preserve">ПАСПОРТ </w:t>
      </w:r>
    </w:p>
    <w:p w:rsidR="00914819" w:rsidRPr="00607DAA" w:rsidRDefault="00914819" w:rsidP="00914819">
      <w:pPr>
        <w:jc w:val="center"/>
        <w:rPr>
          <w:b/>
        </w:rPr>
      </w:pPr>
    </w:p>
    <w:p w:rsidR="00914819" w:rsidRPr="00607DAA" w:rsidRDefault="00914819" w:rsidP="00914819">
      <w:pPr>
        <w:jc w:val="center"/>
        <w:rPr>
          <w:b/>
        </w:rPr>
      </w:pPr>
      <w:r w:rsidRPr="00607DAA">
        <w:rPr>
          <w:b/>
        </w:rPr>
        <w:t>муниципальной  программы</w:t>
      </w:r>
    </w:p>
    <w:p w:rsidR="00914819" w:rsidRPr="00607DAA" w:rsidRDefault="00914819" w:rsidP="00914819">
      <w:pPr>
        <w:jc w:val="center"/>
        <w:rPr>
          <w:b/>
        </w:rPr>
      </w:pPr>
      <w:r w:rsidRPr="00607DAA">
        <w:rPr>
          <w:b/>
        </w:rPr>
        <w:t xml:space="preserve">«Развитие малого и среднего предпринимательства </w:t>
      </w:r>
    </w:p>
    <w:p w:rsidR="00914819" w:rsidRPr="00607DAA" w:rsidRDefault="00914819" w:rsidP="00914819">
      <w:pPr>
        <w:jc w:val="center"/>
        <w:rPr>
          <w:b/>
        </w:rPr>
      </w:pPr>
      <w:r w:rsidRPr="00607DAA">
        <w:rPr>
          <w:b/>
        </w:rPr>
        <w:t>Большесолдатского района Курской области»</w:t>
      </w:r>
    </w:p>
    <w:p w:rsidR="00914819" w:rsidRPr="00607DAA" w:rsidRDefault="00914819" w:rsidP="00914819">
      <w:pPr>
        <w:jc w:val="center"/>
      </w:pPr>
    </w:p>
    <w:tbl>
      <w:tblPr>
        <w:tblW w:w="10080" w:type="dxa"/>
        <w:tblInd w:w="-72" w:type="dxa"/>
        <w:tblLayout w:type="fixed"/>
        <w:tblLook w:val="0000"/>
      </w:tblPr>
      <w:tblGrid>
        <w:gridCol w:w="2705"/>
        <w:gridCol w:w="7375"/>
      </w:tblGrid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Наименование</w:t>
            </w:r>
          </w:p>
          <w:p w:rsidR="00914819" w:rsidRPr="00607DAA" w:rsidRDefault="00914819" w:rsidP="00914819"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rPr>
                <w:b/>
              </w:rPr>
              <w:t>Муниципальная  программа «Развитие малого и среднего  пре</w:t>
            </w:r>
            <w:r w:rsidRPr="00607DAA">
              <w:rPr>
                <w:b/>
              </w:rPr>
              <w:t>д</w:t>
            </w:r>
            <w:r w:rsidRPr="00607DAA">
              <w:rPr>
                <w:b/>
              </w:rPr>
              <w:t>принимательства  Большесолдатского района Курской области »</w:t>
            </w:r>
            <w:r w:rsidRPr="00607DAA">
              <w:t xml:space="preserve"> (далее именуется - Программа)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Наименование подпр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  <w:rPr>
                <w:b/>
              </w:rPr>
            </w:pPr>
            <w:r w:rsidRPr="00607DAA">
              <w:rPr>
                <w:b/>
              </w:rPr>
              <w:t>«Содействие развитию малого и среднего предпринимательства» муниципальной программы «Развитие малого и среднего  пре</w:t>
            </w:r>
            <w:r w:rsidRPr="00607DAA">
              <w:rPr>
                <w:b/>
              </w:rPr>
              <w:t>д</w:t>
            </w:r>
            <w:r w:rsidRPr="00607DAA">
              <w:rPr>
                <w:b/>
              </w:rPr>
              <w:t>принимательства  Большесолдатского района Курской обла</w:t>
            </w:r>
            <w:r w:rsidRPr="00607DAA">
              <w:rPr>
                <w:b/>
              </w:rPr>
              <w:t>с</w:t>
            </w:r>
            <w:r w:rsidRPr="00607DAA">
              <w:rPr>
                <w:b/>
              </w:rPr>
              <w:t>ти»</w:t>
            </w:r>
            <w:r w:rsidRPr="00607DAA">
              <w:t>(далее именуется Подпрограмма)</w:t>
            </w:r>
          </w:p>
        </w:tc>
      </w:tr>
      <w:tr w:rsidR="00914819" w:rsidRPr="00607DAA" w:rsidTr="00914819">
        <w:trPr>
          <w:trHeight w:val="4808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Основание для разр</w:t>
            </w:r>
            <w:r w:rsidRPr="00607DAA">
              <w:t>а</w:t>
            </w:r>
            <w:r w:rsidRPr="00607DAA">
              <w:t>ботки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Default="00914819" w:rsidP="00914819">
            <w:pPr>
              <w:numPr>
                <w:ilvl w:val="0"/>
                <w:numId w:val="1"/>
              </w:numPr>
              <w:snapToGrid w:val="0"/>
            </w:pPr>
            <w:r w:rsidRPr="00607DAA">
              <w:t>Федеральный закон Российской Федерации от 24 июля 2007 года № 209-ФЗ « О развитии малого и среднего предприним</w:t>
            </w:r>
            <w:r w:rsidRPr="00607DAA">
              <w:t>а</w:t>
            </w:r>
            <w:r w:rsidRPr="00607DAA">
              <w:t>тельства в Российской Федерации;</w:t>
            </w:r>
          </w:p>
          <w:p w:rsidR="00914819" w:rsidRDefault="00914819" w:rsidP="006A7987">
            <w:pPr>
              <w:numPr>
                <w:ilvl w:val="0"/>
                <w:numId w:val="1"/>
              </w:numPr>
              <w:snapToGrid w:val="0"/>
            </w:pPr>
            <w:r w:rsidRPr="00607DAA">
              <w:t>Указ Президента  Российской Федерации от 9 мая 2017 года №203 «О стратегии развития информационного общества в Российской Федерации на 2017-2030 годы»;</w:t>
            </w:r>
          </w:p>
          <w:p w:rsidR="00914819" w:rsidRDefault="00914819" w:rsidP="006A7987">
            <w:pPr>
              <w:numPr>
                <w:ilvl w:val="0"/>
                <w:numId w:val="1"/>
              </w:numPr>
              <w:snapToGrid w:val="0"/>
            </w:pPr>
            <w:r w:rsidRPr="00607DAA">
              <w:t>Постановление  Администрации Курской области от 24 о</w:t>
            </w:r>
            <w:r w:rsidRPr="00607DAA">
              <w:t>к</w:t>
            </w:r>
            <w:r w:rsidRPr="00607DAA">
              <w:t>тября 2013 года №774-па « Об утверждении государственной  программы Курской области «Развитие экономики и внешних связей Курской области;</w:t>
            </w:r>
          </w:p>
          <w:p w:rsidR="00914819" w:rsidRDefault="00914819" w:rsidP="006A7987">
            <w:pPr>
              <w:numPr>
                <w:ilvl w:val="0"/>
                <w:numId w:val="1"/>
              </w:numPr>
              <w:snapToGrid w:val="0"/>
            </w:pPr>
            <w:r w:rsidRPr="00607DAA">
              <w:t>Устав Большесолдатского района Курской области;</w:t>
            </w:r>
          </w:p>
          <w:p w:rsidR="00914819" w:rsidRDefault="00914819" w:rsidP="006A7987">
            <w:pPr>
              <w:numPr>
                <w:ilvl w:val="0"/>
                <w:numId w:val="1"/>
              </w:numPr>
              <w:snapToGrid w:val="0"/>
            </w:pPr>
            <w:r w:rsidRPr="00607DAA">
              <w:t>Постановление Администрации Большесолдатского района Курской области  от 15.02.2019 года № 89 «Об утверждении Порядка разработки, реализации и оценки эффективности м</w:t>
            </w:r>
            <w:r w:rsidRPr="00607DAA">
              <w:t>у</w:t>
            </w:r>
            <w:r w:rsidRPr="00607DAA">
              <w:t xml:space="preserve">ниципальных программ Большесолдатского района Курской области и методических указаний по разработке и реализации  муниципальных программ»; </w:t>
            </w:r>
          </w:p>
          <w:p w:rsidR="00914819" w:rsidRPr="00607DAA" w:rsidRDefault="00914819" w:rsidP="006A7987">
            <w:pPr>
              <w:numPr>
                <w:ilvl w:val="0"/>
                <w:numId w:val="1"/>
              </w:numPr>
              <w:snapToGrid w:val="0"/>
            </w:pPr>
            <w:r w:rsidRPr="00607DAA">
              <w:t>Постановление  Администрации  Большесолдатского района  Курской области от</w:t>
            </w:r>
            <w:r>
              <w:t xml:space="preserve"> 15</w:t>
            </w:r>
            <w:r w:rsidRPr="00607DAA">
              <w:t>ноября 20</w:t>
            </w:r>
            <w:r>
              <w:t>21</w:t>
            </w:r>
            <w:r w:rsidRPr="00607DAA">
              <w:t xml:space="preserve"> года № </w:t>
            </w:r>
            <w:r>
              <w:t>447</w:t>
            </w:r>
            <w:r w:rsidRPr="00607DAA">
              <w:t xml:space="preserve"> «Об утвержд</w:t>
            </w:r>
            <w:r w:rsidRPr="00607DAA">
              <w:t>е</w:t>
            </w:r>
            <w:r w:rsidRPr="00607DAA">
              <w:t>нии перечня муниципальных программ Большесолдатского района Курской области на 202</w:t>
            </w:r>
            <w:r>
              <w:t>2</w:t>
            </w:r>
            <w:r w:rsidRPr="00607DAA">
              <w:t>-202</w:t>
            </w:r>
            <w:r>
              <w:t>4</w:t>
            </w:r>
            <w:r w:rsidRPr="00607DAA">
              <w:t xml:space="preserve"> годы»;</w:t>
            </w:r>
          </w:p>
          <w:p w:rsidR="00914819" w:rsidRPr="00607DAA" w:rsidRDefault="00914819" w:rsidP="00914819">
            <w:pPr>
              <w:numPr>
                <w:ilvl w:val="0"/>
                <w:numId w:val="1"/>
              </w:numPr>
            </w:pPr>
            <w:r w:rsidRPr="00607DAA">
              <w:t xml:space="preserve">Решение Представительного Собрания Большесолдатского района Курской области от </w:t>
            </w:r>
            <w:r w:rsidR="008B320F">
              <w:t xml:space="preserve">21 декабря </w:t>
            </w:r>
            <w:r w:rsidRPr="00607DAA">
              <w:t xml:space="preserve"> 20</w:t>
            </w:r>
            <w:r>
              <w:t>21</w:t>
            </w:r>
            <w:r w:rsidRPr="00607DAA">
              <w:t xml:space="preserve"> года №</w:t>
            </w:r>
            <w:r w:rsidR="008B320F">
              <w:t>14/97-4</w:t>
            </w:r>
            <w:r w:rsidRPr="00607DAA">
              <w:t xml:space="preserve"> «О бюджете  муниципального района «Большесолдатский район»  Курской области на 202</w:t>
            </w:r>
            <w:r>
              <w:t>2</w:t>
            </w:r>
            <w:r w:rsidRPr="00607DAA">
              <w:t xml:space="preserve"> год и на плановый период 202</w:t>
            </w:r>
            <w:r>
              <w:t>3</w:t>
            </w:r>
            <w:r w:rsidRPr="00607DAA">
              <w:t>-202</w:t>
            </w:r>
            <w:r>
              <w:t>4</w:t>
            </w:r>
            <w:r w:rsidRPr="00607DAA">
              <w:t xml:space="preserve"> годов»;</w:t>
            </w:r>
          </w:p>
          <w:p w:rsidR="00914819" w:rsidRPr="00607DAA" w:rsidRDefault="00914819" w:rsidP="00914819">
            <w:pPr>
              <w:ind w:left="360"/>
            </w:pPr>
          </w:p>
          <w:p w:rsidR="00914819" w:rsidRPr="00607DAA" w:rsidRDefault="00914819" w:rsidP="00914819">
            <w:pPr>
              <w:ind w:left="720"/>
            </w:pP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 xml:space="preserve">Заказчик </w:t>
            </w:r>
          </w:p>
          <w:p w:rsidR="00914819" w:rsidRPr="00607DAA" w:rsidRDefault="00914819" w:rsidP="00914819">
            <w:pPr>
              <w:snapToGrid w:val="0"/>
            </w:pPr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Администрация Большесолдатского района Курской</w:t>
            </w:r>
          </w:p>
          <w:p w:rsidR="00914819" w:rsidRPr="00607DAA" w:rsidRDefault="00914819" w:rsidP="00914819">
            <w:pPr>
              <w:snapToGrid w:val="0"/>
            </w:pPr>
            <w:r w:rsidRPr="00607DAA">
              <w:t xml:space="preserve"> области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 xml:space="preserve">Координатор </w:t>
            </w:r>
          </w:p>
          <w:p w:rsidR="00914819" w:rsidRPr="00607DAA" w:rsidRDefault="00914819" w:rsidP="00914819">
            <w:pPr>
              <w:snapToGrid w:val="0"/>
            </w:pPr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Управление финансов Администрации Большесолдатского района Курской области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Основной разработчик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Управление  экономического развития Администрации Большесо</w:t>
            </w:r>
            <w:r w:rsidRPr="00607DAA">
              <w:t>л</w:t>
            </w:r>
            <w:r w:rsidRPr="00607DAA">
              <w:t>датского района Курской области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Сроки реализации 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202</w:t>
            </w:r>
            <w:r>
              <w:t>2</w:t>
            </w:r>
            <w:r w:rsidRPr="00607DAA">
              <w:t xml:space="preserve"> год и  на плановый период 202</w:t>
            </w:r>
            <w:r>
              <w:t>3</w:t>
            </w:r>
            <w:r w:rsidRPr="00607DAA">
              <w:t>-202</w:t>
            </w:r>
            <w:r>
              <w:t>4</w:t>
            </w:r>
            <w:r w:rsidRPr="00607DAA">
              <w:t xml:space="preserve"> годов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Цель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Содействие  развитию малого и среднего предпринимательства  Большесолдатского района Курской области</w:t>
            </w:r>
          </w:p>
        </w:tc>
      </w:tr>
      <w:tr w:rsidR="00914819" w:rsidRPr="00607DAA" w:rsidTr="006A7987">
        <w:trPr>
          <w:trHeight w:val="2966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lastRenderedPageBreak/>
              <w:t>Основные задачи 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pStyle w:val="aa"/>
              <w:numPr>
                <w:ilvl w:val="0"/>
                <w:numId w:val="28"/>
              </w:numPr>
              <w:ind w:left="628" w:hanging="284"/>
            </w:pPr>
            <w:r w:rsidRPr="00607DAA">
              <w:t>Выполнение нормативно-правовых актов Курской области по вопросам развития малого и среднего предпринимательства</w:t>
            </w:r>
          </w:p>
          <w:p w:rsidR="00914819" w:rsidRPr="00607DAA" w:rsidRDefault="00914819" w:rsidP="00914819">
            <w:pPr>
              <w:pStyle w:val="aa"/>
              <w:numPr>
                <w:ilvl w:val="0"/>
                <w:numId w:val="25"/>
              </w:numPr>
              <w:ind w:left="628" w:hanging="284"/>
            </w:pPr>
            <w:r w:rsidRPr="00607DAA">
              <w:t xml:space="preserve"> Поддержка субъектов малого и среднего предпринимательс</w:t>
            </w:r>
            <w:r w:rsidRPr="00607DAA">
              <w:t>т</w:t>
            </w:r>
            <w:r w:rsidRPr="00607DAA">
              <w:t>ва сфере  развития сельского хозяйства, на возмещение части затрат, связанных с приобретением сельскохозяйственной те</w:t>
            </w:r>
            <w:r w:rsidRPr="00607DAA">
              <w:t>х</w:t>
            </w:r>
            <w:r w:rsidRPr="00607DAA">
              <w:t xml:space="preserve">ники и  оборудования в целях создания и (или) развития и </w:t>
            </w:r>
            <w:r>
              <w:t>(или) модернизации производства и</w:t>
            </w:r>
            <w:r w:rsidRPr="00607DAA">
              <w:t xml:space="preserve"> по участию в межреги</w:t>
            </w:r>
            <w:r w:rsidRPr="00607DAA">
              <w:t>о</w:t>
            </w:r>
            <w:r w:rsidRPr="00607DAA">
              <w:t>нальных и международных выставках-ярмарках;</w:t>
            </w:r>
          </w:p>
          <w:p w:rsidR="00914819" w:rsidRPr="00607DAA" w:rsidRDefault="00914819" w:rsidP="00914819">
            <w:pPr>
              <w:pStyle w:val="aa"/>
              <w:numPr>
                <w:ilvl w:val="0"/>
                <w:numId w:val="25"/>
              </w:numPr>
              <w:ind w:left="628" w:hanging="284"/>
            </w:pPr>
            <w:r w:rsidRPr="00607DAA">
              <w:t>Предоставление имущественной и информационной поддер</w:t>
            </w:r>
            <w:r w:rsidRPr="00607DAA">
              <w:t>ж</w:t>
            </w:r>
            <w:r w:rsidRPr="00607DAA">
              <w:t>ки субъектам малого и среднего предпринимательства;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Индикаторы достиж</w:t>
            </w:r>
            <w:r w:rsidRPr="00607DAA">
              <w:t>е</w:t>
            </w:r>
            <w:r w:rsidRPr="00607DAA">
              <w:t>ния целей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6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888"/>
              <w:gridCol w:w="1134"/>
              <w:gridCol w:w="1134"/>
              <w:gridCol w:w="1496"/>
            </w:tblGrid>
            <w:tr w:rsidR="00914819" w:rsidRPr="00607DAA" w:rsidTr="00914819">
              <w:trPr>
                <w:trHeight w:val="345"/>
              </w:trPr>
              <w:tc>
                <w:tcPr>
                  <w:tcW w:w="3888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Наименование индикатора Пр</w:t>
                  </w:r>
                  <w:r w:rsidRPr="00607DAA">
                    <w:t>о</w:t>
                  </w:r>
                  <w:r w:rsidRPr="00607DAA">
                    <w:t>граммы</w:t>
                  </w:r>
                </w:p>
              </w:tc>
              <w:tc>
                <w:tcPr>
                  <w:tcW w:w="37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  <w:jc w:val="center"/>
                  </w:pPr>
                  <w:r w:rsidRPr="00607DAA">
                    <w:t>Значение индикаторов:</w:t>
                  </w:r>
                </w:p>
              </w:tc>
            </w:tr>
            <w:tr w:rsidR="00914819" w:rsidRPr="00607DAA" w:rsidTr="00914819">
              <w:trPr>
                <w:trHeight w:val="425"/>
              </w:trPr>
              <w:tc>
                <w:tcPr>
                  <w:tcW w:w="3888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607DAA" w:rsidRDefault="00914819" w:rsidP="00914819"/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202</w:t>
                  </w:r>
                  <w:r>
                    <w:t>2</w:t>
                  </w:r>
                  <w:r w:rsidRPr="00607DAA"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202</w:t>
                  </w:r>
                  <w:r>
                    <w:t>3</w:t>
                  </w:r>
                  <w:r w:rsidRPr="00607DAA">
                    <w:t xml:space="preserve"> год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202</w:t>
                  </w:r>
                  <w:r>
                    <w:t>4</w:t>
                  </w:r>
                  <w:r w:rsidRPr="00607DAA">
                    <w:t xml:space="preserve"> год</w:t>
                  </w:r>
                </w:p>
              </w:tc>
            </w:tr>
            <w:tr w:rsidR="00914819" w:rsidRPr="00607DAA" w:rsidTr="00914819">
              <w:tc>
                <w:tcPr>
                  <w:tcW w:w="38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Количество субъектов малого и среднего предпринимательства, единиц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F70591" w:rsidRDefault="00914819" w:rsidP="00914819">
                  <w:pPr>
                    <w:snapToGrid w:val="0"/>
                    <w:jc w:val="center"/>
                  </w:pPr>
                  <w:r w:rsidRPr="00F70591">
                    <w:t>142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F70591" w:rsidRDefault="00914819" w:rsidP="00914819">
                  <w:pPr>
                    <w:snapToGrid w:val="0"/>
                    <w:jc w:val="center"/>
                  </w:pPr>
                  <w:r w:rsidRPr="00F70591">
                    <w:t>143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F70591" w:rsidRDefault="00914819" w:rsidP="00914819">
                  <w:pPr>
                    <w:snapToGrid w:val="0"/>
                    <w:jc w:val="center"/>
                  </w:pPr>
                  <w:r w:rsidRPr="00F70591">
                    <w:t>144</w:t>
                  </w:r>
                </w:p>
              </w:tc>
            </w:tr>
            <w:tr w:rsidR="00914819" w:rsidRPr="00607DAA" w:rsidTr="00914819">
              <w:tc>
                <w:tcPr>
                  <w:tcW w:w="38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Количество занятых в малом и среднем предпринимательстве, ч</w:t>
                  </w:r>
                  <w:r w:rsidRPr="00607DAA">
                    <w:t>е</w:t>
                  </w:r>
                  <w:r w:rsidRPr="00607DAA">
                    <w:t xml:space="preserve">ловек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607DAA" w:rsidRDefault="00914819" w:rsidP="00914819">
                  <w:pPr>
                    <w:snapToGrid w:val="0"/>
                    <w:jc w:val="center"/>
                  </w:pPr>
                  <w:r>
                    <w:t>426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607DAA" w:rsidRDefault="00914819" w:rsidP="00914819">
                  <w:pPr>
                    <w:snapToGrid w:val="0"/>
                    <w:jc w:val="center"/>
                  </w:pPr>
                  <w:r>
                    <w:t>427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607DAA" w:rsidRDefault="00914819" w:rsidP="00914819">
                  <w:pPr>
                    <w:snapToGrid w:val="0"/>
                    <w:jc w:val="center"/>
                  </w:pPr>
                  <w:r>
                    <w:t>428</w:t>
                  </w:r>
                </w:p>
              </w:tc>
            </w:tr>
          </w:tbl>
          <w:p w:rsidR="00914819" w:rsidRPr="00607DAA" w:rsidRDefault="00914819" w:rsidP="00914819">
            <w:pPr>
              <w:snapToGrid w:val="0"/>
              <w:ind w:left="360"/>
            </w:pPr>
          </w:p>
        </w:tc>
      </w:tr>
      <w:tr w:rsidR="00914819" w:rsidRPr="00607DAA" w:rsidTr="00914819">
        <w:trPr>
          <w:trHeight w:val="2152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Основные мероприятия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numPr>
                <w:ilvl w:val="0"/>
                <w:numId w:val="24"/>
              </w:numPr>
              <w:tabs>
                <w:tab w:val="clear" w:pos="1950"/>
              </w:tabs>
              <w:ind w:left="645" w:hanging="540"/>
            </w:pPr>
            <w:r w:rsidRPr="00607DAA">
              <w:t>Выполнение нормативно-правовых актов Курской области по вопросам развития малого и среднего предпринимательства</w:t>
            </w:r>
          </w:p>
          <w:p w:rsidR="00914819" w:rsidRPr="0050757E" w:rsidRDefault="00914819" w:rsidP="00914819">
            <w:pPr>
              <w:numPr>
                <w:ilvl w:val="0"/>
                <w:numId w:val="24"/>
              </w:numPr>
              <w:tabs>
                <w:tab w:val="clear" w:pos="1950"/>
              </w:tabs>
              <w:ind w:left="645" w:hanging="540"/>
            </w:pPr>
            <w:r w:rsidRPr="0050757E">
              <w:t>Предоставление субсидий субъектам малого и среднего пре</w:t>
            </w:r>
            <w:r w:rsidRPr="0050757E">
              <w:t>д</w:t>
            </w:r>
            <w:r w:rsidRPr="0050757E">
              <w:t>принимательства, осуществляющим деятельность в сфере ра</w:t>
            </w:r>
            <w:r w:rsidRPr="0050757E">
              <w:t>з</w:t>
            </w:r>
            <w:r w:rsidRPr="0050757E">
              <w:t>вития сельского хозяйства на возмещение части затрат, св</w:t>
            </w:r>
            <w:r w:rsidRPr="0050757E">
              <w:t>я</w:t>
            </w:r>
            <w:r w:rsidRPr="0050757E">
              <w:t>занных с приобретением сельскохозяйственной техники и оборудования  в целях создания и (или) развития и (или) м</w:t>
            </w:r>
            <w:r w:rsidRPr="0050757E">
              <w:t>о</w:t>
            </w:r>
            <w:r w:rsidRPr="0050757E">
              <w:t>дернизации производства и на субсидирование части затрат, связанных с участием  в международных и межрегиональных выставках-ярмарках.</w:t>
            </w:r>
          </w:p>
          <w:p w:rsidR="00914819" w:rsidRPr="00607DAA" w:rsidRDefault="00914819" w:rsidP="00914819">
            <w:pPr>
              <w:pStyle w:val="aa"/>
              <w:numPr>
                <w:ilvl w:val="0"/>
                <w:numId w:val="24"/>
              </w:numPr>
              <w:tabs>
                <w:tab w:val="clear" w:pos="1950"/>
              </w:tabs>
              <w:ind w:left="628" w:hanging="567"/>
              <w:jc w:val="both"/>
            </w:pPr>
            <w:r w:rsidRPr="00607DAA">
              <w:t>Предоставление  имущественной и информационной поддер</w:t>
            </w:r>
            <w:r w:rsidRPr="00607DAA">
              <w:t>ж</w:t>
            </w:r>
            <w:r w:rsidRPr="00607DAA">
              <w:t xml:space="preserve">ки  субъектам малого и среднего предпринимательства: 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Исполнители основных мероприятий Програ</w:t>
            </w:r>
            <w:r w:rsidRPr="00607DAA">
              <w:t>м</w:t>
            </w:r>
            <w:r w:rsidRPr="00607DAA">
              <w:t>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numPr>
                <w:ilvl w:val="0"/>
                <w:numId w:val="4"/>
              </w:numPr>
              <w:snapToGrid w:val="0"/>
            </w:pPr>
            <w:r w:rsidRPr="00607DAA">
              <w:t>Администрация Большесолдатского района Курской области;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  <w:snapToGrid w:val="0"/>
            </w:pPr>
            <w:r w:rsidRPr="00607DAA">
              <w:t>Управление экономического развития Администрации Больш</w:t>
            </w:r>
            <w:r w:rsidRPr="00607DAA">
              <w:t>е</w:t>
            </w:r>
            <w:r w:rsidRPr="00607DAA">
              <w:t>солдатского района Курской области;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Управление  по вопросам развития агропромышленного ко</w:t>
            </w:r>
            <w:r w:rsidRPr="00607DAA">
              <w:t>м</w:t>
            </w:r>
            <w:r w:rsidRPr="00607DAA">
              <w:t>плекса Администрации Большесолдатского района Курской о</w:t>
            </w:r>
            <w:r w:rsidRPr="00607DAA">
              <w:t>б</w:t>
            </w:r>
            <w:r w:rsidRPr="00607DAA">
              <w:t>ласти;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Управление финансов Администрации  Большесолдатского ра</w:t>
            </w:r>
            <w:r w:rsidRPr="00607DAA">
              <w:t>й</w:t>
            </w:r>
            <w:r w:rsidRPr="00607DAA">
              <w:t>она Курской области;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органы местного самоуправления Большесолдатского района;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Совет по поддержке  малого и среднего предпринимательства при Главе Большесолдатского района 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Общественный представитель Уполномоченного по защите прав предпринимателей в Курской области по Большесолдатскому району;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Консультант по правовым вопросам Администрации Большесо</w:t>
            </w:r>
            <w:r w:rsidRPr="00607DAA">
              <w:t>л</w:t>
            </w:r>
            <w:r w:rsidRPr="00607DAA">
              <w:t>датского района;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ОКУ «Центр занятости населения по Большесолдатскому ра</w:t>
            </w:r>
            <w:r w:rsidRPr="00607DAA">
              <w:t>й</w:t>
            </w:r>
            <w:r w:rsidRPr="00607DAA">
              <w:t>ону»</w:t>
            </w:r>
          </w:p>
          <w:p w:rsidR="00914819" w:rsidRPr="00607DAA" w:rsidRDefault="00914819" w:rsidP="00914819"/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Объёмы и финансовое обеспечение  програ</w:t>
            </w:r>
            <w:r w:rsidRPr="00607DAA">
              <w:t>м</w:t>
            </w:r>
            <w:r w:rsidRPr="00607DAA">
              <w:t xml:space="preserve">мы «Развитие малого и </w:t>
            </w:r>
            <w:r w:rsidRPr="00607DAA">
              <w:lastRenderedPageBreak/>
              <w:t>среднего предприним</w:t>
            </w:r>
            <w:r w:rsidRPr="00607DAA">
              <w:t>а</w:t>
            </w:r>
            <w:r w:rsidRPr="00607DAA">
              <w:t>тельства  Большесо</w:t>
            </w:r>
            <w:r w:rsidRPr="00607DAA">
              <w:t>л</w:t>
            </w:r>
            <w:r w:rsidRPr="00607DAA">
              <w:t>датского района Ку</w:t>
            </w:r>
            <w:r w:rsidRPr="00607DAA">
              <w:t>р</w:t>
            </w:r>
            <w:r w:rsidRPr="00607DAA">
              <w:t xml:space="preserve">ской области» </w:t>
            </w:r>
          </w:p>
          <w:p w:rsidR="00914819" w:rsidRPr="00607DAA" w:rsidRDefault="00914819" w:rsidP="00914819">
            <w:pPr>
              <w:snapToGrid w:val="0"/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r w:rsidRPr="00607DAA">
              <w:lastRenderedPageBreak/>
              <w:t>Объём финансирования мероприятий  Программы</w:t>
            </w:r>
          </w:p>
          <w:p w:rsidR="00914819" w:rsidRPr="00607DAA" w:rsidRDefault="00914819" w:rsidP="00914819">
            <w:pPr>
              <w:snapToGrid w:val="0"/>
            </w:pPr>
            <w:r w:rsidRPr="00607DAA">
              <w:t xml:space="preserve"> «Развитие малого и среднего предпринимательства  Большесолда</w:t>
            </w:r>
            <w:r w:rsidRPr="00607DAA">
              <w:t>т</w:t>
            </w:r>
            <w:r w:rsidRPr="00607DAA">
              <w:t>ского района Курской области»  составит всего</w:t>
            </w:r>
            <w:r>
              <w:t xml:space="preserve"> 210000</w:t>
            </w:r>
            <w:r w:rsidRPr="00607DAA">
              <w:t xml:space="preserve"> рублей</w:t>
            </w:r>
          </w:p>
          <w:p w:rsidR="00914819" w:rsidRPr="00607DAA" w:rsidRDefault="00914819" w:rsidP="00914819">
            <w:r w:rsidRPr="00607DAA">
              <w:lastRenderedPageBreak/>
              <w:t>в том числе:</w:t>
            </w:r>
          </w:p>
          <w:p w:rsidR="00914819" w:rsidRPr="00607DAA" w:rsidRDefault="00914819" w:rsidP="00914819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 xml:space="preserve">ский район» Курской области </w:t>
            </w:r>
            <w:r>
              <w:t>210000</w:t>
            </w:r>
            <w:r w:rsidRPr="00607DAA">
              <w:t xml:space="preserve"> рублей,</w:t>
            </w:r>
          </w:p>
          <w:p w:rsidR="00914819" w:rsidRPr="00607DAA" w:rsidRDefault="00914819" w:rsidP="006A7987">
            <w:r w:rsidRPr="00607DAA">
              <w:t>В том числе по годам:</w:t>
            </w:r>
          </w:p>
          <w:p w:rsidR="00914819" w:rsidRPr="00607DAA" w:rsidRDefault="00914819" w:rsidP="006A7987">
            <w:pPr>
              <w:ind w:left="55" w:hanging="142"/>
              <w:rPr>
                <w:b/>
              </w:rPr>
            </w:pPr>
            <w:r w:rsidRPr="00607DAA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607DAA">
              <w:rPr>
                <w:b/>
              </w:rPr>
              <w:t>год :</w:t>
            </w:r>
          </w:p>
          <w:p w:rsidR="00914819" w:rsidRPr="00607DAA" w:rsidRDefault="00914819" w:rsidP="00914819">
            <w:pPr>
              <w:ind w:left="440"/>
            </w:pPr>
            <w:r w:rsidRPr="00607DAA">
              <w:t>Объём финансирования составляет</w:t>
            </w:r>
            <w:r>
              <w:t xml:space="preserve"> 70000</w:t>
            </w:r>
            <w:r w:rsidRPr="00607DAA">
              <w:t xml:space="preserve"> рублей,</w:t>
            </w:r>
          </w:p>
          <w:p w:rsidR="00914819" w:rsidRPr="00607DAA" w:rsidRDefault="00914819" w:rsidP="00914819">
            <w:r w:rsidRPr="00607DAA">
              <w:t>в том числе:</w:t>
            </w:r>
          </w:p>
          <w:p w:rsidR="00914819" w:rsidRPr="00607DAA" w:rsidRDefault="00914819" w:rsidP="00914819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 xml:space="preserve">ский район» Курской области  </w:t>
            </w:r>
            <w:r>
              <w:t>70000</w:t>
            </w:r>
            <w:r w:rsidRPr="00607DAA">
              <w:t xml:space="preserve"> рублей,</w:t>
            </w:r>
          </w:p>
          <w:p w:rsidR="00914819" w:rsidRPr="00607DAA" w:rsidRDefault="00914819" w:rsidP="006A7987">
            <w:pPr>
              <w:rPr>
                <w:b/>
              </w:rPr>
            </w:pPr>
            <w:r w:rsidRPr="00607DAA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607DAA">
              <w:rPr>
                <w:b/>
              </w:rPr>
              <w:t>год :</w:t>
            </w:r>
          </w:p>
          <w:p w:rsidR="00914819" w:rsidRPr="00607DAA" w:rsidRDefault="00914819" w:rsidP="00914819">
            <w:pPr>
              <w:ind w:left="440"/>
            </w:pPr>
            <w:r w:rsidRPr="00607DAA">
              <w:t xml:space="preserve">Объём финансирования составляет </w:t>
            </w:r>
            <w:r>
              <w:t>7</w:t>
            </w:r>
            <w:r w:rsidRPr="00607DAA">
              <w:t>0000 рублей,</w:t>
            </w:r>
          </w:p>
          <w:p w:rsidR="00914819" w:rsidRPr="00607DAA" w:rsidRDefault="00914819" w:rsidP="00914819">
            <w:r w:rsidRPr="00607DAA">
              <w:t>в том числе:</w:t>
            </w:r>
          </w:p>
          <w:p w:rsidR="00914819" w:rsidRPr="00607DAA" w:rsidRDefault="00914819" w:rsidP="00914819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 xml:space="preserve">ский район» Курской области </w:t>
            </w:r>
            <w:r>
              <w:t>7</w:t>
            </w:r>
            <w:r w:rsidRPr="00607DAA">
              <w:t>0000 рублей,</w:t>
            </w:r>
          </w:p>
          <w:p w:rsidR="00914819" w:rsidRPr="00607DAA" w:rsidRDefault="00914819" w:rsidP="006A7987">
            <w:pPr>
              <w:rPr>
                <w:b/>
              </w:rPr>
            </w:pPr>
            <w:r w:rsidRPr="00607DAA">
              <w:rPr>
                <w:b/>
              </w:rPr>
              <w:t>202</w:t>
            </w:r>
            <w:r>
              <w:rPr>
                <w:b/>
              </w:rPr>
              <w:t>4</w:t>
            </w:r>
            <w:r w:rsidRPr="00607DAA">
              <w:rPr>
                <w:b/>
              </w:rPr>
              <w:t>год :</w:t>
            </w:r>
          </w:p>
          <w:p w:rsidR="00914819" w:rsidRPr="00607DAA" w:rsidRDefault="00914819" w:rsidP="00914819">
            <w:pPr>
              <w:ind w:left="440"/>
            </w:pPr>
            <w:r w:rsidRPr="00607DAA">
              <w:t>Объём финансирования составляет</w:t>
            </w:r>
            <w:r>
              <w:t>7</w:t>
            </w:r>
            <w:r w:rsidRPr="00607DAA">
              <w:t>0000 рублей,</w:t>
            </w:r>
          </w:p>
          <w:p w:rsidR="00914819" w:rsidRPr="00607DAA" w:rsidRDefault="00914819" w:rsidP="00914819">
            <w:r w:rsidRPr="00607DAA">
              <w:t>в том числе:</w:t>
            </w:r>
          </w:p>
          <w:p w:rsidR="00914819" w:rsidRPr="00607DAA" w:rsidRDefault="00914819" w:rsidP="00914819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 xml:space="preserve">ский район» Курской области </w:t>
            </w:r>
            <w:r>
              <w:t>7</w:t>
            </w:r>
            <w:r w:rsidRPr="00607DAA">
              <w:t>0000 рублей,</w:t>
            </w:r>
          </w:p>
          <w:p w:rsidR="00914819" w:rsidRPr="00607DAA" w:rsidRDefault="00914819" w:rsidP="00914819">
            <w:r w:rsidRPr="00607DAA">
              <w:t>Объёмы финансирования  могут ежегодно корректироваться  при изменении условий порядка финансирования и софинансирования мероприятий Программы и наличия средств.</w:t>
            </w:r>
          </w:p>
          <w:p w:rsidR="00914819" w:rsidRPr="00607DAA" w:rsidRDefault="00914819" w:rsidP="00914819"/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lastRenderedPageBreak/>
              <w:t>Ожидаемые конечные результаты реализации Программы и показат</w:t>
            </w:r>
            <w:r w:rsidRPr="00607DAA">
              <w:t>е</w:t>
            </w:r>
            <w:r w:rsidRPr="00607DAA">
              <w:t>ли социально-экономической эффе</w:t>
            </w:r>
            <w:r w:rsidRPr="00607DAA">
              <w:t>к</w:t>
            </w:r>
            <w:r w:rsidRPr="00607DAA">
              <w:t>тивности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numPr>
                <w:ilvl w:val="0"/>
                <w:numId w:val="5"/>
              </w:numPr>
              <w:snapToGrid w:val="0"/>
            </w:pPr>
            <w:r w:rsidRPr="00607DAA">
              <w:t>Увеличение количества  субъектов малого и среднего пре</w:t>
            </w:r>
            <w:r w:rsidRPr="00607DAA">
              <w:t>д</w:t>
            </w:r>
            <w:r w:rsidRPr="00607DAA">
              <w:t xml:space="preserve">принимательстве  до </w:t>
            </w:r>
            <w:r>
              <w:t>142</w:t>
            </w:r>
            <w:r w:rsidRPr="00607DAA">
              <w:t xml:space="preserve"> в 202</w:t>
            </w:r>
            <w:r>
              <w:t>2</w:t>
            </w:r>
            <w:r w:rsidRPr="00607DAA">
              <w:t xml:space="preserve"> году, до 1</w:t>
            </w:r>
            <w:r>
              <w:t>43</w:t>
            </w:r>
            <w:r w:rsidRPr="00607DAA">
              <w:t xml:space="preserve"> в 202</w:t>
            </w:r>
            <w:r>
              <w:t>3</w:t>
            </w:r>
            <w:r w:rsidRPr="00607DAA">
              <w:t xml:space="preserve"> году; до 1</w:t>
            </w:r>
            <w:r>
              <w:t>44</w:t>
            </w:r>
            <w:r w:rsidRPr="00607DAA">
              <w:t xml:space="preserve"> в 202</w:t>
            </w:r>
            <w:r>
              <w:t>4</w:t>
            </w:r>
            <w:r w:rsidRPr="00607DAA">
              <w:t xml:space="preserve"> году</w:t>
            </w:r>
          </w:p>
          <w:p w:rsidR="00914819" w:rsidRPr="00607DAA" w:rsidRDefault="00914819" w:rsidP="00914819">
            <w:pPr>
              <w:ind w:left="440"/>
            </w:pPr>
          </w:p>
        </w:tc>
      </w:tr>
    </w:tbl>
    <w:p w:rsidR="00914819" w:rsidRPr="00607DAA" w:rsidRDefault="00914819" w:rsidP="00914819">
      <w:pPr>
        <w:jc w:val="center"/>
        <w:rPr>
          <w:b/>
        </w:rPr>
      </w:pPr>
    </w:p>
    <w:p w:rsidR="00914819" w:rsidRPr="00607DAA" w:rsidRDefault="00914819" w:rsidP="00914819">
      <w:pPr>
        <w:jc w:val="center"/>
        <w:rPr>
          <w:b/>
        </w:rPr>
      </w:pPr>
    </w:p>
    <w:p w:rsidR="00914819" w:rsidRPr="00607DAA" w:rsidRDefault="00914819" w:rsidP="00914819">
      <w:pPr>
        <w:jc w:val="center"/>
        <w:rPr>
          <w:b/>
        </w:rPr>
      </w:pPr>
    </w:p>
    <w:p w:rsidR="003020B8" w:rsidRPr="00607DAA" w:rsidRDefault="003020B8" w:rsidP="00162811">
      <w:pPr>
        <w:jc w:val="center"/>
        <w:rPr>
          <w:b/>
        </w:rPr>
      </w:pPr>
    </w:p>
    <w:p w:rsidR="005A0AA0" w:rsidRDefault="005A0AA0" w:rsidP="005A0AA0">
      <w:pPr>
        <w:jc w:val="center"/>
        <w:rPr>
          <w:b/>
        </w:rPr>
      </w:pPr>
    </w:p>
    <w:p w:rsidR="007E526A" w:rsidRDefault="007E526A" w:rsidP="005A0AA0">
      <w:pPr>
        <w:jc w:val="center"/>
        <w:rPr>
          <w:b/>
        </w:rPr>
      </w:pPr>
    </w:p>
    <w:p w:rsidR="007E526A" w:rsidRDefault="007E526A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30335A" w:rsidRPr="00607DAA" w:rsidRDefault="00343C05" w:rsidP="005A0AA0">
      <w:pPr>
        <w:jc w:val="center"/>
        <w:rPr>
          <w:b/>
        </w:rPr>
      </w:pPr>
      <w:r w:rsidRPr="00607DAA">
        <w:rPr>
          <w:b/>
        </w:rPr>
        <w:t>М</w:t>
      </w:r>
      <w:r w:rsidR="0030335A" w:rsidRPr="00607DAA">
        <w:rPr>
          <w:b/>
        </w:rPr>
        <w:t>УНИЦИПАЛЬНАЯ ПРОГРАММА</w:t>
      </w:r>
    </w:p>
    <w:p w:rsidR="0030335A" w:rsidRPr="00607DAA" w:rsidRDefault="0030335A" w:rsidP="005A0AA0">
      <w:pPr>
        <w:jc w:val="center"/>
        <w:rPr>
          <w:b/>
        </w:rPr>
      </w:pP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«РАЗВИТИЕ МАЛОГО И СРЕДНЕГО ПРЕДПРИНИМАТЕЛЬСТВА</w:t>
      </w: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БОЛЬШЕСОЛДАТСКОГО РАЙОНА КУРСКОЙ ОБЛАСТИ»</w:t>
      </w:r>
    </w:p>
    <w:p w:rsidR="0030335A" w:rsidRPr="00607DAA" w:rsidRDefault="0030335A" w:rsidP="005A0AA0">
      <w:pPr>
        <w:jc w:val="center"/>
        <w:rPr>
          <w:b/>
        </w:rPr>
      </w:pP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ПОДПРОГРАММА</w:t>
      </w:r>
    </w:p>
    <w:p w:rsidR="0030335A" w:rsidRPr="00607DAA" w:rsidRDefault="0030335A" w:rsidP="005A0AA0">
      <w:pPr>
        <w:jc w:val="center"/>
        <w:rPr>
          <w:b/>
        </w:rPr>
      </w:pPr>
    </w:p>
    <w:p w:rsidR="00F55731" w:rsidRPr="00607DAA" w:rsidRDefault="0030335A" w:rsidP="00F55731">
      <w:pPr>
        <w:jc w:val="both"/>
        <w:rPr>
          <w:b/>
        </w:rPr>
      </w:pPr>
      <w:r w:rsidRPr="00607DAA">
        <w:rPr>
          <w:b/>
        </w:rPr>
        <w:t>«СОДЕЙСТВИЕ РАЗВИТИЮ  МАЛОГО И СРЕДНЕГО ПРЕДПРИНИМА</w:t>
      </w:r>
      <w:r w:rsidR="00F55731" w:rsidRPr="00607DAA">
        <w:rPr>
          <w:b/>
        </w:rPr>
        <w:t>ТЕЛЬС</w:t>
      </w:r>
      <w:r w:rsidR="00F55731" w:rsidRPr="00607DAA">
        <w:rPr>
          <w:b/>
        </w:rPr>
        <w:t>Т</w:t>
      </w:r>
      <w:r w:rsidR="00F55731" w:rsidRPr="00607DAA">
        <w:rPr>
          <w:b/>
        </w:rPr>
        <w:t>ВА</w:t>
      </w:r>
      <w:r w:rsidRPr="00607DAA">
        <w:rPr>
          <w:b/>
        </w:rPr>
        <w:t>»</w:t>
      </w:r>
      <w:r w:rsidR="00F55731" w:rsidRPr="00607DAA">
        <w:rPr>
          <w:b/>
        </w:rPr>
        <w:t>МУНИЦИПАЛЬНОЙ ПРОГРАММЫ  «РАЗВИТИЕ МАЛОГО И СРЕДНЕГО ПРЕ</w:t>
      </w:r>
      <w:r w:rsidR="00F55731" w:rsidRPr="00607DAA">
        <w:rPr>
          <w:b/>
        </w:rPr>
        <w:t>Д</w:t>
      </w:r>
      <w:r w:rsidR="00F55731" w:rsidRPr="00607DAA">
        <w:rPr>
          <w:b/>
        </w:rPr>
        <w:t>ПРИНИМАТЕЛЬСТВА БОЛЬШЕСОЛДАТСКОГО РАЙОНА КУРСКОЙ ОБЛАСТИ»</w:t>
      </w:r>
    </w:p>
    <w:p w:rsidR="0030335A" w:rsidRPr="00607DAA" w:rsidRDefault="0030335A" w:rsidP="00F55731">
      <w:pPr>
        <w:jc w:val="both"/>
        <w:rPr>
          <w:b/>
        </w:rPr>
      </w:pPr>
    </w:p>
    <w:p w:rsidR="00162811" w:rsidRPr="00607DAA" w:rsidRDefault="00162811" w:rsidP="00162811">
      <w:pPr>
        <w:jc w:val="center"/>
        <w:rPr>
          <w:b/>
        </w:rPr>
      </w:pPr>
      <w:r w:rsidRPr="00607DAA">
        <w:rPr>
          <w:b/>
        </w:rPr>
        <w:t>1. ОБЩИЕ ПОЛОЖЕНИЯ</w:t>
      </w:r>
    </w:p>
    <w:p w:rsidR="00162811" w:rsidRPr="00607DAA" w:rsidRDefault="00162811" w:rsidP="00162811"/>
    <w:p w:rsidR="00091F95" w:rsidRPr="00607DAA" w:rsidRDefault="006A7987" w:rsidP="006A7987">
      <w:pPr>
        <w:jc w:val="both"/>
      </w:pPr>
      <w:r>
        <w:t>1.</w:t>
      </w:r>
      <w:r w:rsidR="00162811" w:rsidRPr="00607DAA">
        <w:t xml:space="preserve">  Малое и среднее предпринимательство  является  одним из перспективных </w:t>
      </w:r>
    </w:p>
    <w:p w:rsidR="00162811" w:rsidRPr="00607DAA" w:rsidRDefault="00162811" w:rsidP="00C438D3">
      <w:pPr>
        <w:jc w:val="both"/>
      </w:pPr>
      <w:r w:rsidRPr="00607DAA">
        <w:t>направлений  развития  хозяйственного комплекса Большесолдатского  района</w:t>
      </w:r>
      <w:r w:rsidR="00091F95" w:rsidRPr="00607DAA">
        <w:t xml:space="preserve"> Курской обла</w:t>
      </w:r>
      <w:r w:rsidR="00091F95" w:rsidRPr="00607DAA">
        <w:t>с</w:t>
      </w:r>
      <w:r w:rsidR="00091F95" w:rsidRPr="00607DAA">
        <w:t>ти</w:t>
      </w:r>
      <w:r w:rsidRPr="00607DAA">
        <w:t>.</w:t>
      </w:r>
    </w:p>
    <w:p w:rsidR="00162811" w:rsidRPr="00607DAA" w:rsidRDefault="00162811" w:rsidP="006A7987">
      <w:pPr>
        <w:jc w:val="both"/>
      </w:pPr>
      <w:r w:rsidRPr="00607DAA">
        <w:t xml:space="preserve">Развитие малого и среднего предпринимательства является одним из стратегических факторов социально-экономического развития района, неотъемлемым </w:t>
      </w:r>
      <w:r w:rsidR="00161FD1" w:rsidRPr="00607DAA">
        <w:t>эле</w:t>
      </w:r>
      <w:r w:rsidRPr="00607DAA">
        <w:t>ментом рыночной системы х</w:t>
      </w:r>
      <w:r w:rsidRPr="00607DAA">
        <w:t>о</w:t>
      </w:r>
      <w:r w:rsidRPr="00607DAA">
        <w:t>зяйствования, соответствующим целям экономических реформ в России: созданию эффекти</w:t>
      </w:r>
      <w:r w:rsidRPr="00607DAA">
        <w:t>в</w:t>
      </w:r>
      <w:r w:rsidRPr="00607DAA">
        <w:t>ной конкурентной экономики, обеспечению высокого уровня и качества жизни населения. Зн</w:t>
      </w:r>
      <w:r w:rsidRPr="00607DAA">
        <w:t>а</w:t>
      </w:r>
      <w:r w:rsidRPr="00607DAA">
        <w:t>чения и роль малого и среднего  предпринимательства заключается в оптимизации структуры экономики, обеспечении условий для создания среднего класса, повышении уровня занятости трудоспособного населения, увеличение доходной части бюджета за счет расширения налог</w:t>
      </w:r>
      <w:r w:rsidRPr="00607DAA">
        <w:t>о</w:t>
      </w:r>
      <w:r w:rsidRPr="00607DAA">
        <w:t>облагаемой базы, снижения социальной напряженности и достижения политической стабильн</w:t>
      </w:r>
      <w:r w:rsidRPr="00607DAA">
        <w:t>о</w:t>
      </w:r>
      <w:r w:rsidRPr="00607DAA">
        <w:t>сти в обществе.</w:t>
      </w:r>
    </w:p>
    <w:p w:rsidR="00162811" w:rsidRPr="00607DAA" w:rsidRDefault="00162811" w:rsidP="006A7987">
      <w:pPr>
        <w:jc w:val="both"/>
      </w:pPr>
      <w:r w:rsidRPr="00607DAA">
        <w:t>Основой государственной политики развития малого и среднего предпринимательства являю</w:t>
      </w:r>
      <w:r w:rsidRPr="00607DAA">
        <w:t>т</w:t>
      </w:r>
      <w:r w:rsidRPr="00607DAA">
        <w:t>ся:</w:t>
      </w:r>
    </w:p>
    <w:p w:rsidR="00161FD1" w:rsidRPr="00607DAA" w:rsidRDefault="00F635C6" w:rsidP="006A7987">
      <w:pPr>
        <w:snapToGrid w:val="0"/>
        <w:jc w:val="both"/>
      </w:pPr>
      <w:r w:rsidRPr="00607DAA">
        <w:t>- Федеральный  закон</w:t>
      </w:r>
      <w:r w:rsidR="00161FD1" w:rsidRPr="00607DAA">
        <w:t xml:space="preserve"> Российской Федерации от 24 июля 2007 года № 209-ФЗ </w:t>
      </w:r>
      <w:r w:rsidR="00555F76" w:rsidRPr="00607DAA">
        <w:t xml:space="preserve"> «О</w:t>
      </w:r>
      <w:r w:rsidR="00161FD1" w:rsidRPr="00607DAA">
        <w:t xml:space="preserve"> развитии м</w:t>
      </w:r>
      <w:r w:rsidR="00161FD1" w:rsidRPr="00607DAA">
        <w:t>а</w:t>
      </w:r>
      <w:r w:rsidR="00161FD1" w:rsidRPr="00607DAA">
        <w:t>лого и среднего предпринимательства в Российской Федерации;</w:t>
      </w:r>
    </w:p>
    <w:p w:rsidR="00162811" w:rsidRPr="00607DAA" w:rsidRDefault="00162811" w:rsidP="00945423">
      <w:pPr>
        <w:ind w:left="360"/>
        <w:jc w:val="both"/>
      </w:pPr>
      <w:r w:rsidRPr="00607DAA">
        <w:t>- Постановление  Администрации Курской области от 24 октября 2013 года №774-па « Об утверждении государственной  программы Курской области «Развитие экономики и вне</w:t>
      </w:r>
      <w:r w:rsidRPr="00607DAA">
        <w:t>ш</w:t>
      </w:r>
      <w:r w:rsidRPr="00607DAA">
        <w:t>них связей Кур</w:t>
      </w:r>
      <w:r w:rsidR="00897FF4" w:rsidRPr="00607DAA">
        <w:t>ской области»</w:t>
      </w:r>
      <w:r w:rsidR="00161FD1" w:rsidRPr="00607DAA">
        <w:t>.</w:t>
      </w:r>
    </w:p>
    <w:p w:rsidR="00162811" w:rsidRPr="00607DAA" w:rsidRDefault="00162811" w:rsidP="006A7987">
      <w:pPr>
        <w:jc w:val="both"/>
      </w:pPr>
      <w:r w:rsidRPr="00607DAA">
        <w:t>Малое и среднее предпринимательство Большесолдатского района</w:t>
      </w:r>
      <w:r w:rsidR="00091F95" w:rsidRPr="00607DAA">
        <w:t xml:space="preserve"> Курской области</w:t>
      </w:r>
      <w:r w:rsidRPr="00607DAA">
        <w:t xml:space="preserve"> предста</w:t>
      </w:r>
      <w:r w:rsidRPr="00607DAA">
        <w:t>в</w:t>
      </w:r>
      <w:r w:rsidRPr="00607DAA">
        <w:t>ляет собой сложный социально-экономический комплекс экономики района. Для него хара</w:t>
      </w:r>
      <w:r w:rsidRPr="00607DAA">
        <w:t>к</w:t>
      </w:r>
      <w:r w:rsidRPr="00607DAA">
        <w:t>терно небольшое разнообразие видов экономической деятельности.</w:t>
      </w:r>
    </w:p>
    <w:p w:rsidR="00162811" w:rsidRPr="00607DAA" w:rsidRDefault="00162811" w:rsidP="00162811">
      <w:pPr>
        <w:ind w:firstLine="720"/>
        <w:jc w:val="both"/>
      </w:pPr>
      <w:r w:rsidRPr="00607DAA">
        <w:t>За прошедшие годы  в малом  и среднем предпринимательстве Большесолдатского ра</w:t>
      </w:r>
      <w:r w:rsidRPr="00607DAA">
        <w:t>й</w:t>
      </w:r>
      <w:r w:rsidRPr="00607DAA">
        <w:t>она произошли позитивные изменения. Наметились тенденции в стабилизации процесса разв</w:t>
      </w:r>
      <w:r w:rsidRPr="00607DAA">
        <w:t>и</w:t>
      </w:r>
      <w:r w:rsidRPr="00607DAA">
        <w:t>тия малого  и среднего предпринимательства: создаются новые рабочие места, открываются значимые для района производства, развивается сфера услуг и торговли, что снижает остроту явлений, обусловленных сложной производственной и социальной ситуацией (скрытая безраб</w:t>
      </w:r>
      <w:r w:rsidRPr="00607DAA">
        <w:t>о</w:t>
      </w:r>
      <w:r w:rsidRPr="00607DAA">
        <w:t>тица, неполный рабочий день во многих отраслях и сферах экономики).</w:t>
      </w:r>
    </w:p>
    <w:p w:rsidR="00162811" w:rsidRPr="00465B70" w:rsidRDefault="002141EC" w:rsidP="00896501">
      <w:pPr>
        <w:jc w:val="both"/>
      </w:pPr>
      <w:r w:rsidRPr="00465B70">
        <w:t>По состоянию на 01.01.202</w:t>
      </w:r>
      <w:r w:rsidR="00E802FC" w:rsidRPr="00465B70">
        <w:t>2</w:t>
      </w:r>
      <w:r w:rsidR="00896501" w:rsidRPr="00465B70">
        <w:t xml:space="preserve"> года </w:t>
      </w:r>
      <w:r w:rsidR="00162811" w:rsidRPr="00465B70">
        <w:t>малое и среднее предпринимательство Большесолдат</w:t>
      </w:r>
      <w:r w:rsidR="00F55731" w:rsidRPr="00465B70">
        <w:t xml:space="preserve">ского района </w:t>
      </w:r>
      <w:r w:rsidRPr="00465B70">
        <w:t xml:space="preserve"> Курской области </w:t>
      </w:r>
      <w:r w:rsidR="00F55731" w:rsidRPr="00465B70">
        <w:t xml:space="preserve">объединяет </w:t>
      </w:r>
      <w:r w:rsidR="00465B70" w:rsidRPr="00465B70">
        <w:t>4</w:t>
      </w:r>
      <w:r w:rsidR="00111FD0" w:rsidRPr="00465B70">
        <w:t xml:space="preserve"> средних и </w:t>
      </w:r>
      <w:r w:rsidR="00896501" w:rsidRPr="00465B70">
        <w:t>малых предприятий,</w:t>
      </w:r>
      <w:r w:rsidR="002603E4" w:rsidRPr="00465B70">
        <w:t>1</w:t>
      </w:r>
      <w:r w:rsidR="00465B70" w:rsidRPr="00465B70">
        <w:t>15</w:t>
      </w:r>
      <w:r w:rsidR="00161FD1" w:rsidRPr="00465B70">
        <w:t xml:space="preserve"> индивидуальных</w:t>
      </w:r>
      <w:r w:rsidR="00F55731" w:rsidRPr="00465B70">
        <w:t xml:space="preserve"> предприни</w:t>
      </w:r>
      <w:r w:rsidR="00161FD1" w:rsidRPr="00465B70">
        <w:t>мателей</w:t>
      </w:r>
      <w:r w:rsidR="00343C05" w:rsidRPr="00465B70">
        <w:t xml:space="preserve"> и 2</w:t>
      </w:r>
      <w:r w:rsidR="00465B70" w:rsidRPr="00465B70">
        <w:t>3</w:t>
      </w:r>
      <w:r w:rsidR="00896501" w:rsidRPr="00465B70">
        <w:t xml:space="preserve"> крестьянских (фермерских) хо</w:t>
      </w:r>
      <w:r w:rsidR="002603E4" w:rsidRPr="00465B70">
        <w:t>зяйства</w:t>
      </w:r>
      <w:r w:rsidR="00F55731" w:rsidRPr="00465B70">
        <w:t>.</w:t>
      </w:r>
    </w:p>
    <w:p w:rsidR="00162811" w:rsidRPr="00465B70" w:rsidRDefault="00162811" w:rsidP="00162811">
      <w:pPr>
        <w:ind w:firstLine="720"/>
        <w:jc w:val="both"/>
      </w:pPr>
      <w:r w:rsidRPr="00465B70">
        <w:t>Количество действующих индивидуальных предпринимателей   по  состоянию на 01</w:t>
      </w:r>
      <w:r w:rsidR="002603E4" w:rsidRPr="00465B70">
        <w:t>январ</w:t>
      </w:r>
      <w:r w:rsidR="00343C05" w:rsidRPr="00465B70">
        <w:t>я</w:t>
      </w:r>
      <w:r w:rsidR="002603E4" w:rsidRPr="00465B70">
        <w:t xml:space="preserve">  202</w:t>
      </w:r>
      <w:r w:rsidR="00465B70" w:rsidRPr="00465B70">
        <w:t>2</w:t>
      </w:r>
      <w:r w:rsidRPr="00465B70">
        <w:t xml:space="preserve"> года:</w:t>
      </w:r>
    </w:p>
    <w:p w:rsidR="00162811" w:rsidRPr="00F71479" w:rsidRDefault="00F71479" w:rsidP="00162811">
      <w:pPr>
        <w:ind w:firstLine="720"/>
        <w:jc w:val="both"/>
      </w:pPr>
      <w:r w:rsidRPr="00F71479">
        <w:t>- розничная торговля  72</w:t>
      </w:r>
      <w:r w:rsidR="00162811" w:rsidRPr="00F71479">
        <w:t xml:space="preserve"> человек,</w:t>
      </w:r>
    </w:p>
    <w:p w:rsidR="00162811" w:rsidRPr="00465B70" w:rsidRDefault="00162811" w:rsidP="00162811">
      <w:pPr>
        <w:ind w:firstLine="720"/>
        <w:jc w:val="both"/>
      </w:pPr>
      <w:r w:rsidRPr="00465B70">
        <w:t xml:space="preserve">- частые аптеки </w:t>
      </w:r>
      <w:r w:rsidR="00465B70" w:rsidRPr="00465B70">
        <w:t>3</w:t>
      </w:r>
      <w:r w:rsidRPr="00465B70">
        <w:t xml:space="preserve"> человека.</w:t>
      </w:r>
    </w:p>
    <w:p w:rsidR="00162811" w:rsidRPr="00465B70" w:rsidRDefault="00162811" w:rsidP="00162811">
      <w:pPr>
        <w:ind w:firstLine="720"/>
        <w:jc w:val="both"/>
      </w:pPr>
      <w:r w:rsidRPr="00465B70">
        <w:t xml:space="preserve">- парикмахерская </w:t>
      </w:r>
      <w:r w:rsidR="00111FD0" w:rsidRPr="00465B70">
        <w:t xml:space="preserve"> и салон красоты</w:t>
      </w:r>
      <w:r w:rsidRPr="00465B70">
        <w:t xml:space="preserve">– </w:t>
      </w:r>
      <w:r w:rsidR="00465B70" w:rsidRPr="00465B70">
        <w:t>1</w:t>
      </w:r>
      <w:r w:rsidRPr="00465B70">
        <w:t xml:space="preserve"> человека,</w:t>
      </w:r>
    </w:p>
    <w:p w:rsidR="00162811" w:rsidRPr="00465B70" w:rsidRDefault="00162811" w:rsidP="00162811">
      <w:pPr>
        <w:ind w:firstLine="720"/>
        <w:jc w:val="both"/>
      </w:pPr>
      <w:r w:rsidRPr="00465B70">
        <w:t>- полиграфические услуги</w:t>
      </w:r>
      <w:r w:rsidR="00896501" w:rsidRPr="00465B70">
        <w:t xml:space="preserve"> и услуги </w:t>
      </w:r>
      <w:r w:rsidR="00FA5310" w:rsidRPr="00465B70">
        <w:t>фотографии</w:t>
      </w:r>
      <w:r w:rsidRPr="00465B70">
        <w:t xml:space="preserve"> – 1 человек,</w:t>
      </w:r>
    </w:p>
    <w:p w:rsidR="00B86B75" w:rsidRPr="00F71479" w:rsidRDefault="00111FD0" w:rsidP="00B86B75">
      <w:pPr>
        <w:ind w:firstLine="720"/>
        <w:jc w:val="both"/>
      </w:pPr>
      <w:r w:rsidRPr="00E802FC">
        <w:rPr>
          <w:color w:val="FF0000"/>
        </w:rPr>
        <w:t xml:space="preserve">- </w:t>
      </w:r>
      <w:r w:rsidRPr="00F71479">
        <w:t xml:space="preserve">ритуальные услуги - </w:t>
      </w:r>
      <w:r w:rsidR="00F71479" w:rsidRPr="00F71479">
        <w:t>2</w:t>
      </w:r>
      <w:r w:rsidR="00B86B75" w:rsidRPr="00F71479">
        <w:t xml:space="preserve"> человек</w:t>
      </w:r>
      <w:r w:rsidR="00343C05" w:rsidRPr="00F71479">
        <w:t>а</w:t>
      </w:r>
      <w:r w:rsidR="00B86B75" w:rsidRPr="00F71479">
        <w:t>,</w:t>
      </w:r>
    </w:p>
    <w:p w:rsidR="00EF4F7B" w:rsidRPr="00F71479" w:rsidRDefault="00EF4F7B" w:rsidP="00B86B75">
      <w:pPr>
        <w:ind w:firstLine="720"/>
        <w:jc w:val="both"/>
      </w:pPr>
      <w:r w:rsidRPr="00F71479">
        <w:t xml:space="preserve">- ремонт компьютеров и периферийного компьютерного оборудования – </w:t>
      </w:r>
    </w:p>
    <w:p w:rsidR="00EF4F7B" w:rsidRPr="00F71479" w:rsidRDefault="00EB4DD2" w:rsidP="00B86B75">
      <w:pPr>
        <w:ind w:firstLine="720"/>
        <w:jc w:val="both"/>
      </w:pPr>
      <w:r w:rsidRPr="00F71479">
        <w:t>1</w:t>
      </w:r>
      <w:r w:rsidR="00EF4F7B" w:rsidRPr="00F71479">
        <w:t xml:space="preserve"> человек, </w:t>
      </w:r>
    </w:p>
    <w:p w:rsidR="00EF4F7B" w:rsidRPr="00E802FC" w:rsidRDefault="00EF4F7B" w:rsidP="00EF4F7B">
      <w:pPr>
        <w:ind w:firstLine="720"/>
        <w:jc w:val="both"/>
        <w:rPr>
          <w:color w:val="FF0000"/>
        </w:rPr>
      </w:pPr>
      <w:r w:rsidRPr="00E802FC">
        <w:rPr>
          <w:color w:val="FF0000"/>
        </w:rPr>
        <w:t xml:space="preserve">- </w:t>
      </w:r>
      <w:r w:rsidRPr="00465B70">
        <w:t>автомойка с магазином и оказанием услуг автосервиса  -</w:t>
      </w:r>
      <w:r w:rsidR="00465B70" w:rsidRPr="00465B70">
        <w:t>1</w:t>
      </w:r>
      <w:r w:rsidRPr="00465B70">
        <w:t xml:space="preserve"> человек,</w:t>
      </w:r>
    </w:p>
    <w:p w:rsidR="00EF4F7B" w:rsidRPr="00465B70" w:rsidRDefault="00EF4F7B" w:rsidP="00EF4F7B">
      <w:pPr>
        <w:ind w:firstLine="720"/>
        <w:jc w:val="both"/>
      </w:pPr>
      <w:r w:rsidRPr="00465B70">
        <w:lastRenderedPageBreak/>
        <w:t>- нотариус – 1 человек,</w:t>
      </w:r>
    </w:p>
    <w:p w:rsidR="00EF4F7B" w:rsidRPr="00465B70" w:rsidRDefault="00EF4F7B" w:rsidP="00EF4F7B">
      <w:pPr>
        <w:ind w:firstLine="720"/>
        <w:jc w:val="both"/>
      </w:pPr>
      <w:r w:rsidRPr="00465B70">
        <w:t xml:space="preserve">- техническое обслуживание и ремонт автотранспортных средств – </w:t>
      </w:r>
    </w:p>
    <w:p w:rsidR="00EF4F7B" w:rsidRPr="00465B70" w:rsidRDefault="00111FD0" w:rsidP="00EF4F7B">
      <w:pPr>
        <w:ind w:firstLine="720"/>
        <w:jc w:val="both"/>
      </w:pPr>
      <w:r w:rsidRPr="00465B70">
        <w:t xml:space="preserve">  3</w:t>
      </w:r>
      <w:r w:rsidR="00EF4F7B" w:rsidRPr="00465B70">
        <w:t xml:space="preserve"> человек</w:t>
      </w:r>
      <w:r w:rsidRPr="00465B70">
        <w:t>а</w:t>
      </w:r>
      <w:r w:rsidR="00EF4F7B" w:rsidRPr="00465B70">
        <w:t>,</w:t>
      </w:r>
    </w:p>
    <w:p w:rsidR="00EF4F7B" w:rsidRPr="00F71479" w:rsidRDefault="00EF4F7B" w:rsidP="00EF4F7B">
      <w:pPr>
        <w:ind w:firstLine="720"/>
        <w:jc w:val="both"/>
      </w:pPr>
      <w:r w:rsidRPr="00F71479">
        <w:t>- услуги дератизации – 1 человек,</w:t>
      </w:r>
    </w:p>
    <w:p w:rsidR="00EF4F7B" w:rsidRPr="00F71479" w:rsidRDefault="00343C05" w:rsidP="00EF4F7B">
      <w:pPr>
        <w:ind w:firstLine="720"/>
        <w:jc w:val="both"/>
      </w:pPr>
      <w:r w:rsidRPr="00F71479">
        <w:t xml:space="preserve">- услуги  автотранспорта – </w:t>
      </w:r>
      <w:r w:rsidR="00F71479" w:rsidRPr="00F71479">
        <w:t>5</w:t>
      </w:r>
      <w:r w:rsidR="00EF4F7B" w:rsidRPr="00F71479">
        <w:t xml:space="preserve"> человек,</w:t>
      </w:r>
    </w:p>
    <w:p w:rsidR="00EF4F7B" w:rsidRPr="00F71479" w:rsidRDefault="00EF4F7B" w:rsidP="00EF4F7B">
      <w:pPr>
        <w:ind w:firstLine="720"/>
        <w:jc w:val="both"/>
      </w:pPr>
      <w:r w:rsidRPr="00F71479">
        <w:t xml:space="preserve">- </w:t>
      </w:r>
      <w:r w:rsidR="00111FD0" w:rsidRPr="00F71479">
        <w:t xml:space="preserve">физкультурно-оздоровительные услуги </w:t>
      </w:r>
      <w:r w:rsidRPr="00F71479">
        <w:t xml:space="preserve"> –</w:t>
      </w:r>
      <w:r w:rsidR="00111FD0" w:rsidRPr="00F71479">
        <w:t>1</w:t>
      </w:r>
      <w:r w:rsidRPr="00F71479">
        <w:t xml:space="preserve"> человек,</w:t>
      </w:r>
    </w:p>
    <w:p w:rsidR="00162811" w:rsidRPr="00465B70" w:rsidRDefault="00162811" w:rsidP="00162811">
      <w:pPr>
        <w:ind w:firstLine="720"/>
        <w:jc w:val="both"/>
      </w:pPr>
      <w:r w:rsidRPr="00465B70">
        <w:t>- крестья</w:t>
      </w:r>
      <w:r w:rsidR="00B86B75" w:rsidRPr="00465B70">
        <w:t>нские( фермерские) хозяйства – 2</w:t>
      </w:r>
      <w:r w:rsidR="00465B70" w:rsidRPr="00465B70">
        <w:t>3</w:t>
      </w:r>
      <w:r w:rsidRPr="00465B70">
        <w:t xml:space="preserve"> хозяйств.</w:t>
      </w:r>
    </w:p>
    <w:p w:rsidR="00162811" w:rsidRPr="00607DAA" w:rsidRDefault="00162811" w:rsidP="006A7987">
      <w:pPr>
        <w:jc w:val="both"/>
      </w:pPr>
      <w:r w:rsidRPr="00607DAA">
        <w:t>Индивидуальными предпринимателями активно осваивается  рынок предоставления   услуг н</w:t>
      </w:r>
      <w:r w:rsidRPr="00607DAA">
        <w:t>а</w:t>
      </w:r>
      <w:r w:rsidRPr="00607DAA">
        <w:t xml:space="preserve">селению: бытовых услуг, услуг шиномонтажа и станции </w:t>
      </w:r>
    </w:p>
    <w:p w:rsidR="00162811" w:rsidRPr="00607DAA" w:rsidRDefault="00162811" w:rsidP="00162811">
      <w:pPr>
        <w:jc w:val="both"/>
      </w:pPr>
      <w:r w:rsidRPr="00607DAA">
        <w:t>технического обслуживания, ритуальных услуг, транспортных услуг и  других ус</w:t>
      </w:r>
      <w:r w:rsidR="005635FE" w:rsidRPr="00607DAA">
        <w:t>луг</w:t>
      </w:r>
      <w:r w:rsidRPr="00607DAA">
        <w:t xml:space="preserve">. </w:t>
      </w:r>
    </w:p>
    <w:p w:rsidR="00162811" w:rsidRPr="00607DAA" w:rsidRDefault="00162811" w:rsidP="00162811">
      <w:pPr>
        <w:ind w:firstLine="720"/>
        <w:jc w:val="both"/>
      </w:pPr>
      <w:r w:rsidRPr="00607DAA">
        <w:t>Развитие малого и среднего предпринимательства получает постоянную поддержку со стороны государства, то есть ограничено количество проверок, осуществляемых контролиру</w:t>
      </w:r>
      <w:r w:rsidRPr="00607DAA">
        <w:t>ю</w:t>
      </w:r>
      <w:r w:rsidRPr="00607DAA">
        <w:t>щими органами, упрощен порядок регистрации в качестве субъектов предпринимательской деятельности.</w:t>
      </w:r>
    </w:p>
    <w:p w:rsidR="00162811" w:rsidRPr="00607DAA" w:rsidRDefault="00162811" w:rsidP="006A7987">
      <w:pPr>
        <w:jc w:val="both"/>
      </w:pPr>
      <w:r w:rsidRPr="00607DAA">
        <w:t>Сохраняется значительная территориальная дифференциация в развитии малого предприним</w:t>
      </w:r>
      <w:r w:rsidRPr="00607DAA">
        <w:t>а</w:t>
      </w:r>
      <w:r w:rsidRPr="00607DAA">
        <w:t>тельства. Наибольшее количество занятых в малом бизнесе зарегистрировано в селе Большое Солдатское.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2. ОСНОВНЫЕ ЦЕЛИ И ЗАДАЧИ П</w:t>
      </w:r>
      <w:r w:rsidR="00663332" w:rsidRPr="00607DAA">
        <w:rPr>
          <w:b/>
        </w:rPr>
        <w:t>ОДП</w:t>
      </w:r>
      <w:r w:rsidRPr="00607DAA">
        <w:rPr>
          <w:b/>
        </w:rPr>
        <w:t xml:space="preserve">РОГРАММЫ </w:t>
      </w:r>
    </w:p>
    <w:p w:rsidR="00162811" w:rsidRPr="00607DAA" w:rsidRDefault="00162811" w:rsidP="00162811">
      <w:pPr>
        <w:ind w:firstLine="720"/>
        <w:rPr>
          <w:b/>
        </w:rPr>
      </w:pPr>
    </w:p>
    <w:p w:rsidR="00162811" w:rsidRPr="00607DAA" w:rsidRDefault="00162811" w:rsidP="00162811">
      <w:pPr>
        <w:ind w:firstLine="720"/>
      </w:pPr>
      <w:r w:rsidRPr="00607DAA">
        <w:t>Основным  инструментом государственной поддержки малого и среднего предприним</w:t>
      </w:r>
      <w:r w:rsidRPr="00607DAA">
        <w:t>а</w:t>
      </w:r>
      <w:r w:rsidRPr="00607DAA">
        <w:t>тельства в ра</w:t>
      </w:r>
      <w:r w:rsidR="00247976" w:rsidRPr="00607DAA">
        <w:t>йоне является  под</w:t>
      </w:r>
      <w:r w:rsidRPr="00607DAA">
        <w:t>программа «Развитие малого и среднего предпринимательства в Курской области»</w:t>
      </w:r>
      <w:r w:rsidR="00247976" w:rsidRPr="00607DAA">
        <w:t xml:space="preserve"> государственной программы Курской области « Развитие экономики и вне</w:t>
      </w:r>
      <w:r w:rsidR="00247976" w:rsidRPr="00607DAA">
        <w:t>ш</w:t>
      </w:r>
      <w:r w:rsidR="00247976" w:rsidRPr="00607DAA">
        <w:t>них связей  Курской области, утверждённой постановлением Администрации Курской области от 24.10.2013 года № 774-па</w:t>
      </w:r>
      <w:r w:rsidR="00695C42" w:rsidRPr="00607DAA">
        <w:t>»</w:t>
      </w:r>
      <w:r w:rsidRPr="00607DAA">
        <w:t>.</w:t>
      </w:r>
    </w:p>
    <w:p w:rsidR="00162811" w:rsidRPr="00607DAA" w:rsidRDefault="00162811" w:rsidP="00162811">
      <w:pPr>
        <w:jc w:val="both"/>
      </w:pPr>
      <w:r w:rsidRPr="00607DAA">
        <w:rPr>
          <w:b/>
        </w:rPr>
        <w:t>Главная  цель</w:t>
      </w:r>
      <w:r w:rsidR="00663332" w:rsidRPr="00607DAA">
        <w:rPr>
          <w:b/>
        </w:rPr>
        <w:t>Под</w:t>
      </w:r>
      <w:r w:rsidRPr="00607DAA">
        <w:rPr>
          <w:b/>
        </w:rPr>
        <w:t>программы</w:t>
      </w:r>
      <w:r w:rsidR="008A7BCF" w:rsidRPr="00607DAA">
        <w:t>:</w:t>
      </w:r>
      <w:r w:rsidR="00E13661" w:rsidRPr="00607DAA">
        <w:t>содействие  развитию малого и среднего предпринимательства  Большесолдатского района Курской области</w:t>
      </w:r>
    </w:p>
    <w:p w:rsidR="001E5A8E" w:rsidRPr="00607DAA" w:rsidRDefault="00162811" w:rsidP="006A7987">
      <w:pPr>
        <w:jc w:val="both"/>
        <w:rPr>
          <w:b/>
        </w:rPr>
      </w:pPr>
      <w:r w:rsidRPr="00607DAA">
        <w:rPr>
          <w:b/>
        </w:rPr>
        <w:t xml:space="preserve">Основные задачи </w:t>
      </w:r>
      <w:r w:rsidR="00663332" w:rsidRPr="00607DAA">
        <w:rPr>
          <w:b/>
        </w:rPr>
        <w:t>Под</w:t>
      </w:r>
      <w:r w:rsidRPr="00607DAA">
        <w:rPr>
          <w:b/>
        </w:rPr>
        <w:t>программы:</w:t>
      </w:r>
    </w:p>
    <w:p w:rsidR="00162811" w:rsidRDefault="00162811" w:rsidP="00162811">
      <w:pPr>
        <w:ind w:firstLine="720"/>
        <w:jc w:val="both"/>
      </w:pPr>
      <w:r w:rsidRPr="00607DAA">
        <w:t>в  целях обеспечения ежегодного прироста количества субъектов малого и среднего предпринимательства, изменений в их отраслевой  структуре  и территориальной принадлежн</w:t>
      </w:r>
      <w:r w:rsidRPr="00607DAA">
        <w:t>о</w:t>
      </w:r>
      <w:r w:rsidRPr="00607DAA">
        <w:t>сти, увеличение объёмов производимой продукции Программой предусмотрено решение сл</w:t>
      </w:r>
      <w:r w:rsidRPr="00607DAA">
        <w:t>е</w:t>
      </w:r>
      <w:r w:rsidRPr="00607DAA">
        <w:t>дующих задач:</w:t>
      </w:r>
    </w:p>
    <w:p w:rsidR="005A0AA0" w:rsidRPr="00607DAA" w:rsidRDefault="005A0AA0" w:rsidP="005A0AA0">
      <w:pPr>
        <w:pStyle w:val="aa"/>
        <w:numPr>
          <w:ilvl w:val="0"/>
          <w:numId w:val="28"/>
        </w:numPr>
        <w:ind w:left="628" w:hanging="284"/>
      </w:pPr>
      <w:r w:rsidRPr="00607DAA">
        <w:t>Выполнение нормативно-правовых актов Курской области по вопросам развития малого и среднего предпринимательства</w:t>
      </w:r>
    </w:p>
    <w:p w:rsidR="00075427" w:rsidRPr="00607DAA" w:rsidRDefault="005A0AA0" w:rsidP="00075427">
      <w:pPr>
        <w:pStyle w:val="aa"/>
        <w:numPr>
          <w:ilvl w:val="0"/>
          <w:numId w:val="25"/>
        </w:numPr>
        <w:ind w:left="628" w:hanging="284"/>
      </w:pPr>
      <w:r w:rsidRPr="00607DAA">
        <w:t xml:space="preserve">  Поддержка субъектов малого и среднего предпринимательства сфере  развития сельск</w:t>
      </w:r>
      <w:r w:rsidRPr="00607DAA">
        <w:t>о</w:t>
      </w:r>
      <w:r w:rsidRPr="00607DAA">
        <w:t>го хозяйства, на возмещение части затрат, связанных с приобретением сельскохозяйс</w:t>
      </w:r>
      <w:r w:rsidRPr="00607DAA">
        <w:t>т</w:t>
      </w:r>
      <w:r w:rsidRPr="00607DAA">
        <w:t>венной техники и  оборудования в целях создания и (или) развития и (или) мо</w:t>
      </w:r>
      <w:r w:rsidR="00075427">
        <w:t xml:space="preserve">дернизации производства и </w:t>
      </w:r>
      <w:r w:rsidR="00075427" w:rsidRPr="00607DAA">
        <w:t>по участию в межрегиональных и международных выставках-ярмарках;</w:t>
      </w:r>
    </w:p>
    <w:p w:rsidR="005A0AA0" w:rsidRPr="00181893" w:rsidRDefault="005A0AA0" w:rsidP="00181893">
      <w:pPr>
        <w:pStyle w:val="aa"/>
        <w:numPr>
          <w:ilvl w:val="0"/>
          <w:numId w:val="25"/>
        </w:numPr>
        <w:jc w:val="both"/>
        <w:rPr>
          <w:color w:val="FF0000"/>
        </w:rPr>
      </w:pPr>
      <w:r w:rsidRPr="00607DAA">
        <w:t>Предоставление имущественной и информационной поддержки субъектам малого и среднего предпринимательства</w:t>
      </w:r>
      <w:r w:rsidRPr="00075427">
        <w:rPr>
          <w:color w:val="FF0000"/>
        </w:rPr>
        <w:t>;</w:t>
      </w:r>
    </w:p>
    <w:p w:rsidR="00162811" w:rsidRPr="00607DAA" w:rsidRDefault="00162811" w:rsidP="006A7987">
      <w:pPr>
        <w:jc w:val="both"/>
      </w:pPr>
      <w:r w:rsidRPr="00607DAA">
        <w:t>Приоритетные отраслевые  направления развития малого и среднего предпринимательства: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производство и переработка сельскохозяйственной продукции;</w:t>
      </w:r>
    </w:p>
    <w:p w:rsidR="00945423" w:rsidRPr="00607DAA" w:rsidRDefault="00162811" w:rsidP="00945423">
      <w:pPr>
        <w:numPr>
          <w:ilvl w:val="0"/>
          <w:numId w:val="7"/>
        </w:numPr>
        <w:jc w:val="both"/>
      </w:pPr>
      <w:r w:rsidRPr="00607DAA">
        <w:t>производство продовольственных и промышленных товаров;</w:t>
      </w:r>
    </w:p>
    <w:p w:rsidR="008A2B88" w:rsidRPr="00607DAA" w:rsidRDefault="008A2B88" w:rsidP="008A2B88">
      <w:pPr>
        <w:pStyle w:val="aa"/>
        <w:numPr>
          <w:ilvl w:val="0"/>
          <w:numId w:val="7"/>
        </w:numPr>
        <w:jc w:val="both"/>
      </w:pPr>
      <w:r w:rsidRPr="00607DAA">
        <w:t>обрабатывающее производство</w:t>
      </w:r>
      <w:r w:rsidR="005A0AA0">
        <w:t>;</w:t>
      </w:r>
    </w:p>
    <w:p w:rsidR="00356E0B" w:rsidRPr="00607DAA" w:rsidRDefault="00162811" w:rsidP="008A2B88">
      <w:pPr>
        <w:numPr>
          <w:ilvl w:val="0"/>
          <w:numId w:val="7"/>
        </w:numPr>
        <w:jc w:val="both"/>
      </w:pPr>
      <w:r w:rsidRPr="00607DAA">
        <w:t>оказание жилищно</w:t>
      </w:r>
      <w:r w:rsidR="0016152A">
        <w:t>-</w:t>
      </w:r>
      <w:r w:rsidRPr="00607DAA">
        <w:t xml:space="preserve"> коммунальных услуг;</w:t>
      </w:r>
    </w:p>
    <w:p w:rsidR="008D08B5" w:rsidRPr="00607DAA" w:rsidRDefault="00162811" w:rsidP="008D08B5">
      <w:pPr>
        <w:numPr>
          <w:ilvl w:val="0"/>
          <w:numId w:val="7"/>
        </w:numPr>
        <w:jc w:val="both"/>
      </w:pPr>
      <w:r w:rsidRPr="00607DAA">
        <w:t>оказание  бытовых и медицинских услуг;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развитие общественного питания;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развитие физической культуры и спорта;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строительство объектов жилищного, производственного и социально-культурного назначения;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 xml:space="preserve">инновационная деятельность; 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природоохранная деятельность;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транспортная деятельность.</w:t>
      </w:r>
    </w:p>
    <w:p w:rsidR="00162811" w:rsidRPr="00607DAA" w:rsidRDefault="00162811" w:rsidP="00162811">
      <w:pPr>
        <w:ind w:firstLine="720"/>
        <w:jc w:val="both"/>
      </w:pPr>
    </w:p>
    <w:p w:rsidR="00A706DB" w:rsidRPr="00607DAA" w:rsidRDefault="00A706DB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Меры развития малого и среднего предпринимательства будут реализованы по следу</w:t>
      </w:r>
      <w:r w:rsidRPr="00607DAA">
        <w:t>ю</w:t>
      </w:r>
      <w:r w:rsidRPr="00607DAA">
        <w:t>щим ключевым направлениям :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финансово-кредитная  поддержка;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совершенствование механизмов использования  муниципального имущества  для развития малого и среднего предпринимательства;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укрепление и развитие  системы подготовки кадров  для малого и среднего бизн</w:t>
      </w:r>
      <w:r w:rsidRPr="00607DAA">
        <w:t>е</w:t>
      </w:r>
      <w:r w:rsidRPr="00607DAA">
        <w:t>са;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активная антимонопольная  политика и пресечение  недобросовестной  конкуре</w:t>
      </w:r>
      <w:r w:rsidRPr="00607DAA">
        <w:t>н</w:t>
      </w:r>
      <w:r w:rsidRPr="00607DAA">
        <w:t>ции по отношению к малому и среднему предпринимательству;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способствовать развитию инфраструктуры малого и среднего предпринимател</w:t>
      </w:r>
      <w:r w:rsidRPr="00607DAA">
        <w:t>ь</w:t>
      </w:r>
      <w:r w:rsidRPr="00607DAA">
        <w:t>ства в районе;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содействовать развитию крестьянских (фермерских) хозяйств и семейных живо</w:t>
      </w:r>
      <w:r w:rsidRPr="00607DAA">
        <w:t>т</w:t>
      </w:r>
      <w:r w:rsidRPr="00607DAA">
        <w:t>новодческих ферм на базе крестьянских (фермерских) хозяйств.</w:t>
      </w:r>
    </w:p>
    <w:p w:rsidR="007D7132" w:rsidRPr="00607DAA" w:rsidRDefault="007D7132" w:rsidP="00162811">
      <w:pPr>
        <w:ind w:firstLine="720"/>
        <w:jc w:val="center"/>
        <w:rPr>
          <w:b/>
        </w:rPr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3.  СРОКИ РЕАЛИЗАЦИИ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  <w:rPr>
          <w:b/>
        </w:rPr>
      </w:pPr>
    </w:p>
    <w:p w:rsidR="00162811" w:rsidRPr="00607DAA" w:rsidRDefault="00162811" w:rsidP="00162811">
      <w:pPr>
        <w:ind w:firstLine="720"/>
        <w:jc w:val="both"/>
      </w:pPr>
      <w:r w:rsidRPr="00607DAA">
        <w:t>П</w:t>
      </w:r>
      <w:r w:rsidR="00402525" w:rsidRPr="00607DAA">
        <w:t>одп</w:t>
      </w:r>
      <w:r w:rsidRPr="00607DAA">
        <w:t>рограмма предполагает реализацию мероприятий</w:t>
      </w:r>
      <w:r w:rsidR="008407C3" w:rsidRPr="00607DAA">
        <w:t xml:space="preserve"> в </w:t>
      </w:r>
      <w:r w:rsidR="00E83FD2" w:rsidRPr="00607DAA">
        <w:t>202</w:t>
      </w:r>
      <w:r w:rsidR="00432E61">
        <w:t>1</w:t>
      </w:r>
      <w:r w:rsidR="00A706DB" w:rsidRPr="00607DAA">
        <w:t>-202</w:t>
      </w:r>
      <w:r w:rsidR="00432E61">
        <w:t>3</w:t>
      </w:r>
      <w:r w:rsidR="004A789B" w:rsidRPr="00607DAA">
        <w:t xml:space="preserve"> годах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4. СИСТЕМА ПРОГРАММНЫХ МЕРОПРИЯТИЙ</w:t>
      </w:r>
    </w:p>
    <w:p w:rsidR="00162811" w:rsidRPr="00607DAA" w:rsidRDefault="00162811" w:rsidP="00162811">
      <w:pPr>
        <w:ind w:firstLine="720"/>
        <w:jc w:val="center"/>
        <w:rPr>
          <w:b/>
        </w:rPr>
      </w:pPr>
    </w:p>
    <w:p w:rsidR="00162811" w:rsidRPr="00607DAA" w:rsidRDefault="003C4A60" w:rsidP="00162811">
      <w:pPr>
        <w:ind w:firstLine="720"/>
        <w:jc w:val="both"/>
      </w:pPr>
      <w:r w:rsidRPr="00607DAA">
        <w:t>Исходя из цели и</w:t>
      </w:r>
      <w:r w:rsidR="00663332" w:rsidRPr="00607DAA">
        <w:t xml:space="preserve"> задач Подп</w:t>
      </w:r>
      <w:r w:rsidR="00162811" w:rsidRPr="00607DAA">
        <w:t>рограммы, состояния и современных тенденций развития малого  среднего предпринимательства в Большесолдатском районе разработана система пр</w:t>
      </w:r>
      <w:r w:rsidR="00162811" w:rsidRPr="00607DAA">
        <w:t>о</w:t>
      </w:r>
      <w:r w:rsidR="00162811" w:rsidRPr="00607DAA">
        <w:t>граммных мероприятий, включающая четыре  основных направления.</w:t>
      </w:r>
    </w:p>
    <w:p w:rsidR="00162811" w:rsidRPr="00607DAA" w:rsidRDefault="00162811" w:rsidP="00162811">
      <w:pPr>
        <w:ind w:firstLine="720"/>
        <w:jc w:val="both"/>
      </w:pPr>
      <w:r w:rsidRPr="00607DAA">
        <w:t>В П</w:t>
      </w:r>
      <w:r w:rsidR="00663332" w:rsidRPr="00607DAA">
        <w:t>одп</w:t>
      </w:r>
      <w:r w:rsidRPr="00607DAA">
        <w:t>рограмме предусмотрены  мероприятия по следующим основным направлениям:</w:t>
      </w:r>
    </w:p>
    <w:p w:rsidR="004A789B" w:rsidRPr="00607DAA" w:rsidRDefault="004A789B" w:rsidP="00162811">
      <w:pPr>
        <w:jc w:val="both"/>
        <w:rPr>
          <w:b/>
        </w:rPr>
      </w:pPr>
    </w:p>
    <w:p w:rsidR="00162811" w:rsidRPr="00607DAA" w:rsidRDefault="00162811" w:rsidP="00162811">
      <w:pPr>
        <w:jc w:val="both"/>
        <w:rPr>
          <w:b/>
        </w:rPr>
      </w:pPr>
      <w:r w:rsidRPr="00607DAA">
        <w:rPr>
          <w:b/>
        </w:rPr>
        <w:t>1. Выполнение нормативно-правовых актов Курской области по вопросам развития мал</w:t>
      </w:r>
      <w:r w:rsidRPr="00607DAA">
        <w:rPr>
          <w:b/>
        </w:rPr>
        <w:t>о</w:t>
      </w:r>
      <w:r w:rsidRPr="00607DAA">
        <w:rPr>
          <w:b/>
        </w:rPr>
        <w:t>го и среднего предпринимательства:</w:t>
      </w:r>
    </w:p>
    <w:p w:rsidR="00162811" w:rsidRPr="00607DAA" w:rsidRDefault="00162811" w:rsidP="00945423">
      <w:pPr>
        <w:numPr>
          <w:ilvl w:val="0"/>
          <w:numId w:val="9"/>
        </w:numPr>
        <w:jc w:val="both"/>
      </w:pPr>
      <w:r w:rsidRPr="00607DAA">
        <w:t>нормативно-правовое обеспечение малого и среднего  предпринимательства, предусматривающее дальнейшее совершенствование законодательства, регул</w:t>
      </w:r>
      <w:r w:rsidRPr="00607DAA">
        <w:t>и</w:t>
      </w:r>
      <w:r w:rsidRPr="00607DAA">
        <w:t xml:space="preserve">рующего сферу малого  и среднего предпринимательства; </w:t>
      </w:r>
    </w:p>
    <w:p w:rsidR="00D519C0" w:rsidRPr="00607DAA" w:rsidRDefault="00D519C0" w:rsidP="00D519C0">
      <w:pPr>
        <w:ind w:left="1160"/>
        <w:jc w:val="both"/>
      </w:pPr>
    </w:p>
    <w:p w:rsidR="008D445F" w:rsidRPr="00607DAA" w:rsidRDefault="00162811" w:rsidP="008D445F">
      <w:pPr>
        <w:numPr>
          <w:ilvl w:val="0"/>
          <w:numId w:val="9"/>
        </w:numPr>
        <w:jc w:val="both"/>
      </w:pPr>
      <w:r w:rsidRPr="00607DAA">
        <w:t>создание условий для развития инфраструктуры поддержки малого  и среднего предпринимательства</w:t>
      </w:r>
      <w:r w:rsidR="008D445F" w:rsidRPr="00607DAA">
        <w:t xml:space="preserve"> в районе; </w:t>
      </w:r>
    </w:p>
    <w:p w:rsidR="008407C3" w:rsidRPr="00607DAA" w:rsidRDefault="008407C3" w:rsidP="008407C3">
      <w:pPr>
        <w:jc w:val="both"/>
      </w:pPr>
    </w:p>
    <w:p w:rsidR="008D445F" w:rsidRPr="00607DAA" w:rsidRDefault="008D445F" w:rsidP="008D445F">
      <w:pPr>
        <w:numPr>
          <w:ilvl w:val="0"/>
          <w:numId w:val="9"/>
        </w:numPr>
        <w:jc w:val="both"/>
      </w:pPr>
      <w:r w:rsidRPr="00607DAA">
        <w:t>защита трудовых прав  наёмных работников в сфере малого и среднего предпр</w:t>
      </w:r>
      <w:r w:rsidRPr="00607DAA">
        <w:t>и</w:t>
      </w:r>
      <w:r w:rsidRPr="00607DAA">
        <w:t>нимательства</w:t>
      </w:r>
      <w:r w:rsidR="00C4191E" w:rsidRPr="00607DAA">
        <w:t>.</w:t>
      </w:r>
    </w:p>
    <w:p w:rsidR="008D445F" w:rsidRPr="00607DAA" w:rsidRDefault="008D445F" w:rsidP="008D445F">
      <w:pPr>
        <w:ind w:left="1160"/>
        <w:jc w:val="both"/>
      </w:pPr>
    </w:p>
    <w:p w:rsidR="00C107B1" w:rsidRPr="00607DAA" w:rsidRDefault="00C107B1" w:rsidP="00162811">
      <w:pPr>
        <w:jc w:val="both"/>
        <w:rPr>
          <w:b/>
        </w:rPr>
      </w:pPr>
    </w:p>
    <w:p w:rsidR="004647E6" w:rsidRDefault="00181893" w:rsidP="00CF442D">
      <w:pPr>
        <w:pStyle w:val="aa"/>
        <w:ind w:left="0"/>
      </w:pPr>
      <w:r w:rsidRPr="00BA0050">
        <w:rPr>
          <w:b/>
        </w:rPr>
        <w:t>2</w:t>
      </w:r>
      <w:r w:rsidR="00280C67" w:rsidRPr="00BA0050">
        <w:rPr>
          <w:b/>
        </w:rPr>
        <w:t>.</w:t>
      </w:r>
      <w:r w:rsidR="004647E6" w:rsidRPr="004647E6">
        <w:rPr>
          <w:b/>
        </w:rPr>
        <w:t xml:space="preserve">   Поддержка субъектов малого и среднего предпринимательства </w:t>
      </w:r>
      <w:r w:rsidR="00FD0E54">
        <w:rPr>
          <w:b/>
        </w:rPr>
        <w:t xml:space="preserve">в </w:t>
      </w:r>
      <w:r w:rsidR="004647E6" w:rsidRPr="004647E6">
        <w:rPr>
          <w:b/>
        </w:rPr>
        <w:t>сфере  развития сел</w:t>
      </w:r>
      <w:r w:rsidR="004647E6" w:rsidRPr="004647E6">
        <w:rPr>
          <w:b/>
        </w:rPr>
        <w:t>ь</w:t>
      </w:r>
      <w:r w:rsidR="004647E6" w:rsidRPr="004647E6">
        <w:rPr>
          <w:b/>
        </w:rPr>
        <w:t>ского хозяйства, на возмещение части затрат, связанных с приобретением сельскохозя</w:t>
      </w:r>
      <w:r w:rsidR="004647E6" w:rsidRPr="004647E6">
        <w:rPr>
          <w:b/>
        </w:rPr>
        <w:t>й</w:t>
      </w:r>
      <w:r w:rsidR="004647E6" w:rsidRPr="004647E6">
        <w:rPr>
          <w:b/>
        </w:rPr>
        <w:t>ственной техники и  оборудования в целях создания и (или) развития и (или) модерниз</w:t>
      </w:r>
      <w:r w:rsidR="004647E6" w:rsidRPr="004647E6">
        <w:rPr>
          <w:b/>
        </w:rPr>
        <w:t>а</w:t>
      </w:r>
      <w:r w:rsidR="004647E6" w:rsidRPr="004647E6">
        <w:rPr>
          <w:b/>
        </w:rPr>
        <w:t>ции производства и по участию в межрегиональных и международных выставках-ярмарках:</w:t>
      </w:r>
    </w:p>
    <w:p w:rsidR="00280C67" w:rsidRPr="00181893" w:rsidRDefault="00280C67" w:rsidP="00280C67">
      <w:pPr>
        <w:numPr>
          <w:ilvl w:val="0"/>
          <w:numId w:val="22"/>
        </w:numPr>
        <w:tabs>
          <w:tab w:val="clear" w:pos="720"/>
          <w:tab w:val="num" w:pos="1080"/>
        </w:tabs>
        <w:ind w:left="1080" w:firstLine="0"/>
        <w:jc w:val="both"/>
      </w:pPr>
      <w:r w:rsidRPr="00181893">
        <w:t xml:space="preserve">  организация проведения заседаний комиссии по  рассмотрению документов для предоставления субсидий, предусмотренных на поддержку субъектов малого и сре</w:t>
      </w:r>
      <w:r w:rsidRPr="00181893">
        <w:t>д</w:t>
      </w:r>
      <w:r w:rsidRPr="00181893">
        <w:t>него предпринимательства</w:t>
      </w:r>
    </w:p>
    <w:p w:rsidR="00280C67" w:rsidRPr="00181893" w:rsidRDefault="00280C67" w:rsidP="00280C67">
      <w:pPr>
        <w:ind w:left="1440"/>
        <w:jc w:val="both"/>
      </w:pPr>
    </w:p>
    <w:p w:rsidR="00641010" w:rsidRDefault="00280C67" w:rsidP="00BA0050">
      <w:pPr>
        <w:pStyle w:val="aa"/>
        <w:numPr>
          <w:ilvl w:val="0"/>
          <w:numId w:val="31"/>
        </w:numPr>
        <w:ind w:left="1134" w:firstLine="0"/>
      </w:pPr>
      <w:r w:rsidRPr="00181893">
        <w:t>предоставление субсидий  субъектам малого и среднего предпринимательства  на субсидирование части затрат, связанных с</w:t>
      </w:r>
      <w:r w:rsidR="00641010" w:rsidRPr="00181893">
        <w:t xml:space="preserve"> приобретением сельскохозяйственной техники и  оборудования в целях создания и (или) развития и (или) моде</w:t>
      </w:r>
      <w:r w:rsidR="004647E6">
        <w:t xml:space="preserve">рнизации производства </w:t>
      </w:r>
      <w:r w:rsidR="004647E6" w:rsidRPr="004647E6">
        <w:t>и по участию в межрегиональных и международных выставках-ярмарках:</w:t>
      </w:r>
    </w:p>
    <w:p w:rsidR="00280C67" w:rsidRPr="00181893" w:rsidRDefault="00280C67" w:rsidP="006A7987">
      <w:pPr>
        <w:pStyle w:val="aa"/>
        <w:numPr>
          <w:ilvl w:val="0"/>
          <w:numId w:val="31"/>
        </w:numPr>
        <w:ind w:left="1134" w:firstLine="0"/>
      </w:pPr>
      <w:r w:rsidRPr="00181893">
        <w:lastRenderedPageBreak/>
        <w:t>использование средств масс</w:t>
      </w:r>
      <w:r w:rsidRPr="00181893">
        <w:t>о</w:t>
      </w:r>
      <w:r w:rsidRPr="00181893">
        <w:t xml:space="preserve">вой информации с целью формирования  положительного имиджа предпринимателей, освещения их вклада в экономику и решение социальных задач Большесолдатского района </w:t>
      </w:r>
    </w:p>
    <w:p w:rsidR="00280C67" w:rsidRPr="00181893" w:rsidRDefault="00280C67" w:rsidP="00641010">
      <w:pPr>
        <w:ind w:left="1418" w:hanging="1058"/>
        <w:jc w:val="both"/>
        <w:rPr>
          <w:b/>
        </w:rPr>
      </w:pPr>
    </w:p>
    <w:p w:rsidR="006F2D49" w:rsidRPr="00607DAA" w:rsidRDefault="006F2D49" w:rsidP="006F2D49">
      <w:pPr>
        <w:jc w:val="both"/>
        <w:rPr>
          <w:b/>
        </w:rPr>
      </w:pPr>
    </w:p>
    <w:p w:rsidR="00162811" w:rsidRPr="00730FD8" w:rsidRDefault="00BA0050" w:rsidP="00162811">
      <w:pPr>
        <w:jc w:val="both"/>
        <w:rPr>
          <w:b/>
        </w:rPr>
      </w:pPr>
      <w:r>
        <w:rPr>
          <w:b/>
        </w:rPr>
        <w:t>3</w:t>
      </w:r>
      <w:r w:rsidR="00162811" w:rsidRPr="00607DAA">
        <w:rPr>
          <w:b/>
        </w:rPr>
        <w:t xml:space="preserve">. </w:t>
      </w:r>
      <w:r w:rsidR="00730FD8" w:rsidRPr="00730FD8">
        <w:rPr>
          <w:b/>
        </w:rPr>
        <w:t>Предоставление  имущественной и информационной поддержки  субъектам малого и среднего предпринимательства, в том числе проведение информационно-консультационных мероприятий по разъяснению условий и порядка получения субъе</w:t>
      </w:r>
      <w:r w:rsidR="00730FD8" w:rsidRPr="00730FD8">
        <w:rPr>
          <w:b/>
        </w:rPr>
        <w:t>к</w:t>
      </w:r>
      <w:r w:rsidR="00730FD8" w:rsidRPr="00730FD8">
        <w:rPr>
          <w:b/>
        </w:rPr>
        <w:t>тами малого и среднего предпринимательства статуса «социальное предприятие», а также проведение мероприятий по обеспечению получения субъектам малого и среднего пре</w:t>
      </w:r>
      <w:r w:rsidR="00730FD8" w:rsidRPr="00730FD8">
        <w:rPr>
          <w:b/>
        </w:rPr>
        <w:t>д</w:t>
      </w:r>
      <w:r w:rsidR="00730FD8" w:rsidRPr="00730FD8">
        <w:rPr>
          <w:b/>
        </w:rPr>
        <w:t>принимательства, включенных в реестр социальных предпринимателей, комплексных услуг центра «Мой бизнес» и финансовой поддержки, оказываемой комитетом промы</w:t>
      </w:r>
      <w:r w:rsidR="00730FD8" w:rsidRPr="00730FD8">
        <w:rPr>
          <w:b/>
        </w:rPr>
        <w:t>ш</w:t>
      </w:r>
      <w:r w:rsidR="00730FD8" w:rsidRPr="00730FD8">
        <w:rPr>
          <w:b/>
        </w:rPr>
        <w:t>ленности, торговли и предпринимательства Курской области</w:t>
      </w:r>
      <w:r w:rsidR="00730FD8">
        <w:rPr>
          <w:b/>
        </w:rPr>
        <w:t>:</w:t>
      </w:r>
    </w:p>
    <w:p w:rsidR="00897FF4" w:rsidRPr="00607DAA" w:rsidRDefault="00897FF4" w:rsidP="00162811">
      <w:pPr>
        <w:jc w:val="both"/>
        <w:rPr>
          <w:b/>
        </w:rPr>
      </w:pPr>
    </w:p>
    <w:p w:rsidR="00162811" w:rsidRPr="00607DAA" w:rsidRDefault="00162811" w:rsidP="006A7987">
      <w:pPr>
        <w:numPr>
          <w:ilvl w:val="0"/>
          <w:numId w:val="9"/>
        </w:numPr>
        <w:jc w:val="both"/>
      </w:pPr>
      <w:r w:rsidRPr="00607DAA">
        <w:t>развитие системы имущественной поддержки малого и среднего предприним</w:t>
      </w:r>
      <w:r w:rsidRPr="00607DAA">
        <w:t>а</w:t>
      </w:r>
      <w:r w:rsidRPr="00607DAA">
        <w:t>тельства;</w:t>
      </w:r>
    </w:p>
    <w:p w:rsidR="00162811" w:rsidRPr="00607DAA" w:rsidRDefault="00162811" w:rsidP="006A7987">
      <w:pPr>
        <w:ind w:left="1160"/>
        <w:jc w:val="both"/>
      </w:pPr>
    </w:p>
    <w:p w:rsidR="00162811" w:rsidRPr="00607DAA" w:rsidRDefault="00162811" w:rsidP="006A7987">
      <w:pPr>
        <w:numPr>
          <w:ilvl w:val="0"/>
          <w:numId w:val="9"/>
        </w:numPr>
        <w:jc w:val="both"/>
      </w:pPr>
      <w:r w:rsidRPr="00607DAA">
        <w:t xml:space="preserve">организационно-методическое обеспечение малого </w:t>
      </w:r>
      <w:r w:rsidR="009B29AC" w:rsidRPr="00607DAA">
        <w:t>предпринимательства</w:t>
      </w:r>
      <w:r w:rsidRPr="00607DAA">
        <w:t>, пред</w:t>
      </w:r>
      <w:r w:rsidRPr="00607DAA">
        <w:t>у</w:t>
      </w:r>
      <w:r w:rsidRPr="00607DAA">
        <w:t>сматриваю</w:t>
      </w:r>
      <w:r w:rsidR="003C4A60" w:rsidRPr="00607DAA">
        <w:t>щее</w:t>
      </w:r>
      <w:r w:rsidRPr="00607DAA">
        <w:t xml:space="preserve"> постоянное взаимодействие власти и бизнеса путем проведения   регулярных встреч предпринимательского актива с руководством района</w:t>
      </w:r>
      <w:r w:rsidR="003C4A60" w:rsidRPr="00607DAA">
        <w:t xml:space="preserve"> и о</w:t>
      </w:r>
      <w:r w:rsidR="003C4A60" w:rsidRPr="00607DAA">
        <w:t>б</w:t>
      </w:r>
      <w:r w:rsidR="003C4A60" w:rsidRPr="00607DAA">
        <w:t>ласти</w:t>
      </w:r>
      <w:r w:rsidRPr="00607DAA">
        <w:t xml:space="preserve">;          </w:t>
      </w:r>
    </w:p>
    <w:p w:rsidR="005F32BD" w:rsidRPr="00607DAA" w:rsidRDefault="005F32BD" w:rsidP="006A7987">
      <w:pPr>
        <w:ind w:left="1160"/>
        <w:jc w:val="both"/>
      </w:pPr>
    </w:p>
    <w:p w:rsidR="00162811" w:rsidRPr="00607DAA" w:rsidRDefault="00162811" w:rsidP="006A7987">
      <w:pPr>
        <w:numPr>
          <w:ilvl w:val="0"/>
          <w:numId w:val="11"/>
        </w:numPr>
        <w:jc w:val="both"/>
      </w:pPr>
      <w:r w:rsidRPr="00607DAA">
        <w:t>предоставление субъектам малого  и среднего предпринимательства в безво</w:t>
      </w:r>
      <w:r w:rsidRPr="00607DAA">
        <w:t>з</w:t>
      </w:r>
      <w:r w:rsidRPr="00607DAA">
        <w:t>мездное пользование  муниципального имущества или льготной системы аренды муниципального имущест</w:t>
      </w:r>
      <w:r w:rsidR="007A34D0" w:rsidRPr="00607DAA">
        <w:t>ва;</w:t>
      </w:r>
    </w:p>
    <w:p w:rsidR="005F32BD" w:rsidRPr="00607DAA" w:rsidRDefault="005F32BD" w:rsidP="006A7987">
      <w:pPr>
        <w:ind w:left="1160"/>
        <w:jc w:val="both"/>
      </w:pPr>
    </w:p>
    <w:p w:rsidR="006551CB" w:rsidRPr="00607DAA" w:rsidRDefault="005F32BD" w:rsidP="006A7987">
      <w:pPr>
        <w:numPr>
          <w:ilvl w:val="0"/>
          <w:numId w:val="11"/>
        </w:numPr>
        <w:jc w:val="both"/>
      </w:pPr>
      <w:r w:rsidRPr="00607DAA">
        <w:t>вовлечение  сельских жителей, безработной сельской молодежи, лиц прошедших срочную службу в рядах вооруженных сил Российской Федерации , молодых с</w:t>
      </w:r>
      <w:r w:rsidRPr="00607DAA">
        <w:t>е</w:t>
      </w:r>
      <w:r w:rsidRPr="00607DAA">
        <w:t>мей  в предпринимательскую  деятельность и  развитие малых форм хозяйств</w:t>
      </w:r>
      <w:r w:rsidRPr="00607DAA">
        <w:t>о</w:t>
      </w:r>
      <w:r w:rsidRPr="00607DAA">
        <w:t>вания на селе;</w:t>
      </w:r>
    </w:p>
    <w:p w:rsidR="006551CB" w:rsidRPr="00607DAA" w:rsidRDefault="006551CB" w:rsidP="006A7987">
      <w:pPr>
        <w:jc w:val="both"/>
      </w:pPr>
    </w:p>
    <w:p w:rsidR="003C4A60" w:rsidRPr="00607DAA" w:rsidRDefault="003C4A60" w:rsidP="006A7987">
      <w:pPr>
        <w:numPr>
          <w:ilvl w:val="0"/>
          <w:numId w:val="11"/>
        </w:numPr>
        <w:jc w:val="both"/>
      </w:pPr>
      <w:r w:rsidRPr="00607DAA">
        <w:t>оказание содействия в направлении специалистов  малого и среднего бизнеса, безработных граждан, молодежи, желающих заняться предпринимательской де</w:t>
      </w:r>
      <w:r w:rsidRPr="00607DAA">
        <w:t>я</w:t>
      </w:r>
      <w:r w:rsidRPr="00607DAA">
        <w:t>тельностью</w:t>
      </w:r>
      <w:r w:rsidR="00730FD8">
        <w:t xml:space="preserve"> (в том числе с целью получения статуса «Социальное предприятие»)</w:t>
      </w:r>
      <w:r w:rsidRPr="00607DAA">
        <w:t>,  на повышение квалификации (организованные краткосрочные курсы)</w:t>
      </w:r>
      <w:r w:rsidR="006551CB" w:rsidRPr="00607DAA">
        <w:t>;</w:t>
      </w:r>
    </w:p>
    <w:p w:rsidR="00AF0592" w:rsidRPr="00607DAA" w:rsidRDefault="00AF0592" w:rsidP="006A7987">
      <w:pPr>
        <w:jc w:val="both"/>
      </w:pPr>
    </w:p>
    <w:p w:rsidR="006551CB" w:rsidRDefault="00907F6F" w:rsidP="006A7987">
      <w:pPr>
        <w:numPr>
          <w:ilvl w:val="0"/>
          <w:numId w:val="11"/>
        </w:numPr>
        <w:jc w:val="both"/>
      </w:pPr>
      <w:r w:rsidRPr="00607DAA">
        <w:t>о</w:t>
      </w:r>
      <w:r w:rsidR="006551CB" w:rsidRPr="00607DAA">
        <w:t>казание содействия в предоставлении предприятиям малого и среднего пре</w:t>
      </w:r>
      <w:r w:rsidR="006551CB" w:rsidRPr="00607DAA">
        <w:t>д</w:t>
      </w:r>
      <w:r w:rsidR="006551CB" w:rsidRPr="00607DAA">
        <w:t>принимательства земельных участков, находящихся в  муниципальной собстве</w:t>
      </w:r>
      <w:r w:rsidR="006551CB" w:rsidRPr="00607DAA">
        <w:t>н</w:t>
      </w:r>
      <w:r w:rsidR="006551CB" w:rsidRPr="00607DAA">
        <w:t>ности на условиях долгосрочной аренды;</w:t>
      </w:r>
    </w:p>
    <w:p w:rsidR="00730FD8" w:rsidRDefault="00730FD8" w:rsidP="006A7987">
      <w:pPr>
        <w:pStyle w:val="aa"/>
      </w:pPr>
    </w:p>
    <w:p w:rsidR="00730FD8" w:rsidRPr="00730FD8" w:rsidRDefault="00730FD8" w:rsidP="006A7987">
      <w:pPr>
        <w:pStyle w:val="af1"/>
        <w:numPr>
          <w:ilvl w:val="0"/>
          <w:numId w:val="11"/>
        </w:numPr>
        <w:shd w:val="clear" w:color="auto" w:fill="FFFFFF"/>
        <w:rPr>
          <w:color w:val="1D1D1D"/>
        </w:rPr>
      </w:pPr>
      <w:r w:rsidRPr="00730FD8">
        <w:rPr>
          <w:color w:val="1D1D1D"/>
        </w:rPr>
        <w:t xml:space="preserve"> организация участия в  </w:t>
      </w:r>
      <w:r w:rsidR="004E2DB1">
        <w:rPr>
          <w:color w:val="1D1D1D"/>
        </w:rPr>
        <w:t xml:space="preserve">семинарах и других обучающих </w:t>
      </w:r>
      <w:r w:rsidRPr="00730FD8">
        <w:rPr>
          <w:color w:val="1D1D1D"/>
        </w:rPr>
        <w:t>мероприятиях в онлайн-формате (вебинары);</w:t>
      </w:r>
    </w:p>
    <w:p w:rsidR="004E2DB1" w:rsidRPr="004E2DB1" w:rsidRDefault="00730FD8" w:rsidP="006A7987">
      <w:pPr>
        <w:pStyle w:val="af1"/>
        <w:numPr>
          <w:ilvl w:val="0"/>
          <w:numId w:val="11"/>
        </w:numPr>
        <w:shd w:val="clear" w:color="auto" w:fill="FFFFFF"/>
        <w:jc w:val="both"/>
      </w:pPr>
      <w:r w:rsidRPr="00730FD8">
        <w:rPr>
          <w:color w:val="1D1D1D"/>
        </w:rPr>
        <w:t>предоставление консультационных услуг</w:t>
      </w:r>
      <w:r>
        <w:rPr>
          <w:color w:val="1D1D1D"/>
        </w:rPr>
        <w:t xml:space="preserve"> субъектам МСП, а также физическим лицам, желающим начать осуществление социального предпринимательства</w:t>
      </w:r>
      <w:r w:rsidR="004E2DB1">
        <w:rPr>
          <w:color w:val="1D1D1D"/>
        </w:rPr>
        <w:t>;</w:t>
      </w:r>
    </w:p>
    <w:p w:rsidR="004E2DB1" w:rsidRPr="004E2DB1" w:rsidRDefault="004E2DB1" w:rsidP="006A7987">
      <w:pPr>
        <w:pStyle w:val="af1"/>
        <w:numPr>
          <w:ilvl w:val="0"/>
          <w:numId w:val="11"/>
        </w:numPr>
        <w:shd w:val="clear" w:color="auto" w:fill="FFFFFF"/>
        <w:jc w:val="both"/>
      </w:pPr>
      <w:r>
        <w:rPr>
          <w:color w:val="1D1D1D"/>
        </w:rPr>
        <w:t>сбор, обобщение и распространение в СМИ и на официальном сайте Админис</w:t>
      </w:r>
      <w:r>
        <w:rPr>
          <w:color w:val="1D1D1D"/>
        </w:rPr>
        <w:t>т</w:t>
      </w:r>
      <w:r>
        <w:rPr>
          <w:color w:val="1D1D1D"/>
        </w:rPr>
        <w:t>рации района  информации, касающейся последних нововведений в сфере разв</w:t>
      </w:r>
      <w:r>
        <w:rPr>
          <w:color w:val="1D1D1D"/>
        </w:rPr>
        <w:t>и</w:t>
      </w:r>
      <w:r>
        <w:rPr>
          <w:color w:val="1D1D1D"/>
        </w:rPr>
        <w:t xml:space="preserve">тия малого, среднего и социального предпринимательства; </w:t>
      </w:r>
    </w:p>
    <w:p w:rsidR="00730FD8" w:rsidRPr="00730FD8" w:rsidRDefault="004E2DB1" w:rsidP="006A7987">
      <w:pPr>
        <w:pStyle w:val="af1"/>
        <w:numPr>
          <w:ilvl w:val="0"/>
          <w:numId w:val="11"/>
        </w:numPr>
        <w:shd w:val="clear" w:color="auto" w:fill="FFFFFF"/>
        <w:jc w:val="both"/>
      </w:pPr>
      <w:r>
        <w:rPr>
          <w:color w:val="1D1D1D"/>
        </w:rPr>
        <w:t>приобщение субъектов МСП к форумам, конференциям с участием регионал</w:t>
      </w:r>
      <w:r>
        <w:rPr>
          <w:color w:val="1D1D1D"/>
        </w:rPr>
        <w:t>ь</w:t>
      </w:r>
      <w:r>
        <w:rPr>
          <w:color w:val="1D1D1D"/>
        </w:rPr>
        <w:t>ных органов власти.</w:t>
      </w:r>
    </w:p>
    <w:p w:rsidR="00B63BC0" w:rsidRDefault="00B63BC0" w:rsidP="006A7987">
      <w:pPr>
        <w:pStyle w:val="aa"/>
      </w:pPr>
    </w:p>
    <w:p w:rsidR="005F32BD" w:rsidRPr="00B63BC0" w:rsidRDefault="005F32BD" w:rsidP="006A7987">
      <w:pPr>
        <w:jc w:val="both"/>
        <w:rPr>
          <w:b/>
        </w:rPr>
      </w:pPr>
    </w:p>
    <w:p w:rsidR="00162811" w:rsidRPr="00607DAA" w:rsidRDefault="008D08B5" w:rsidP="006A7987">
      <w:pPr>
        <w:ind w:left="1160"/>
        <w:jc w:val="both"/>
        <w:rPr>
          <w:b/>
        </w:rPr>
      </w:pPr>
      <w:r w:rsidRPr="00607DAA">
        <w:t xml:space="preserve">Перечень мероприятий по реализации Подпрограммы «Содействие развитию малого и среднего предпринимательства» муниципальной программы  «Развитие малого и </w:t>
      </w:r>
      <w:r w:rsidRPr="00607DAA">
        <w:lastRenderedPageBreak/>
        <w:t>среднего предпринимательства Большесолдатского района Курской обла</w:t>
      </w:r>
      <w:r w:rsidRPr="00607DAA">
        <w:t>с</w:t>
      </w:r>
      <w:r w:rsidRPr="00607DAA">
        <w:t>ти» пред</w:t>
      </w:r>
      <w:r w:rsidRPr="00607DAA">
        <w:t>у</w:t>
      </w:r>
      <w:r w:rsidRPr="00607DAA">
        <w:t>смотрен в Приложении №1</w:t>
      </w:r>
      <w:r w:rsidR="00C438D3" w:rsidRPr="00607DAA">
        <w:t xml:space="preserve"> к Подпрограмме.</w:t>
      </w:r>
    </w:p>
    <w:p w:rsidR="00162811" w:rsidRPr="00607DAA" w:rsidRDefault="00162811" w:rsidP="006A7987">
      <w:pPr>
        <w:ind w:firstLine="720"/>
        <w:jc w:val="both"/>
      </w:pPr>
    </w:p>
    <w:p w:rsidR="000871A7" w:rsidRPr="00607DAA" w:rsidRDefault="000871A7" w:rsidP="006A7987">
      <w:pPr>
        <w:ind w:firstLine="720"/>
        <w:jc w:val="both"/>
        <w:rPr>
          <w:b/>
        </w:rPr>
      </w:pPr>
    </w:p>
    <w:p w:rsidR="00162811" w:rsidRPr="00607DAA" w:rsidRDefault="00162811" w:rsidP="006A7987">
      <w:pPr>
        <w:ind w:firstLine="720"/>
        <w:jc w:val="center"/>
        <w:rPr>
          <w:b/>
        </w:rPr>
      </w:pPr>
      <w:r w:rsidRPr="00607DAA">
        <w:rPr>
          <w:b/>
        </w:rPr>
        <w:t>5. ИСПОЛНИТЕЛИ  МЕРОПРИЯТИЙ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6A7987">
      <w:pPr>
        <w:ind w:firstLine="720"/>
        <w:jc w:val="both"/>
        <w:rPr>
          <w:b/>
        </w:rPr>
      </w:pPr>
    </w:p>
    <w:p w:rsidR="00907F6F" w:rsidRPr="00607DAA" w:rsidRDefault="00907F6F" w:rsidP="006A7987">
      <w:pPr>
        <w:snapToGrid w:val="0"/>
      </w:pPr>
      <w:r w:rsidRPr="00607DAA">
        <w:t>Администрация Большесолдатского района Курской области;</w:t>
      </w:r>
    </w:p>
    <w:p w:rsidR="00907F6F" w:rsidRPr="00607DAA" w:rsidRDefault="00907F6F" w:rsidP="006A7987">
      <w:pPr>
        <w:snapToGrid w:val="0"/>
      </w:pPr>
      <w:r w:rsidRPr="00607DAA">
        <w:t>Управление экономического развития Администрации Большесолдатского района Курской о</w:t>
      </w:r>
      <w:r w:rsidRPr="00607DAA">
        <w:t>б</w:t>
      </w:r>
      <w:r w:rsidRPr="00607DAA">
        <w:t>ласти;</w:t>
      </w:r>
    </w:p>
    <w:p w:rsidR="00907F6F" w:rsidRPr="00607DAA" w:rsidRDefault="00907F6F" w:rsidP="006A7987">
      <w:r w:rsidRPr="00607DAA">
        <w:t>Управление  по вопросам развития агропромышленного комплекса Администрации Больш</w:t>
      </w:r>
      <w:r w:rsidRPr="00607DAA">
        <w:t>е</w:t>
      </w:r>
      <w:r w:rsidRPr="00607DAA">
        <w:t>солдатского района Курской области;</w:t>
      </w:r>
    </w:p>
    <w:p w:rsidR="00907F6F" w:rsidRPr="00607DAA" w:rsidRDefault="00907F6F" w:rsidP="006A7987">
      <w:r w:rsidRPr="00607DAA">
        <w:t>Управление финансов Администрации  Большесолдатского района Курской области;</w:t>
      </w:r>
    </w:p>
    <w:p w:rsidR="00907F6F" w:rsidRPr="00607DAA" w:rsidRDefault="00907F6F" w:rsidP="006A7987">
      <w:r w:rsidRPr="00607DAA">
        <w:t>органы местного самоуправления Большесолдатского района;Совет по поддержке  малого и среднего предпринимательства при Главе  Большесолдатского района;</w:t>
      </w:r>
    </w:p>
    <w:p w:rsidR="00907F6F" w:rsidRPr="00607DAA" w:rsidRDefault="00907F6F" w:rsidP="006A7987">
      <w:r w:rsidRPr="00607DAA">
        <w:t>Общественный представитель Уполномоченного по защите прав предпринимателей в Курской области по Большесолдатскому району;</w:t>
      </w:r>
    </w:p>
    <w:p w:rsidR="00907F6F" w:rsidRPr="00607DAA" w:rsidRDefault="00907F6F" w:rsidP="006A7987">
      <w:r w:rsidRPr="00607DAA">
        <w:t>Консультант по правовым вопросам Администрации Большесолдатского района;</w:t>
      </w:r>
    </w:p>
    <w:p w:rsidR="009B64DC" w:rsidRPr="00607DAA" w:rsidRDefault="00907F6F" w:rsidP="006A7987">
      <w:pPr>
        <w:rPr>
          <w:b/>
        </w:rPr>
      </w:pPr>
      <w:r w:rsidRPr="00607DAA">
        <w:t>ОКУ «Центр занятости населения по Большесолдатскому району»</w:t>
      </w:r>
      <w:r w:rsidR="00F82183" w:rsidRPr="00607DAA">
        <w:t>.</w:t>
      </w:r>
    </w:p>
    <w:p w:rsidR="009B64DC" w:rsidRDefault="009B64DC" w:rsidP="006A7987">
      <w:pPr>
        <w:ind w:firstLine="720"/>
        <w:jc w:val="center"/>
        <w:rPr>
          <w:b/>
        </w:rPr>
      </w:pPr>
    </w:p>
    <w:p w:rsidR="00162811" w:rsidRPr="00607DAA" w:rsidRDefault="00162811" w:rsidP="006A7987">
      <w:pPr>
        <w:jc w:val="center"/>
        <w:rPr>
          <w:b/>
        </w:rPr>
      </w:pPr>
      <w:r w:rsidRPr="00607DAA">
        <w:rPr>
          <w:b/>
        </w:rPr>
        <w:t>6. СИСТЕМА ОРГАНИЗАЦИИ УПРАВЛЕНИЯ И КОНТРОЛЯ</w:t>
      </w:r>
    </w:p>
    <w:p w:rsidR="00162811" w:rsidRPr="00607DAA" w:rsidRDefault="00162811" w:rsidP="006A7987">
      <w:pPr>
        <w:ind w:firstLine="720"/>
        <w:jc w:val="center"/>
        <w:rPr>
          <w:b/>
        </w:rPr>
      </w:pPr>
      <w:r w:rsidRPr="00607DAA">
        <w:rPr>
          <w:b/>
        </w:rPr>
        <w:t>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6A7987">
      <w:pPr>
        <w:ind w:firstLine="720"/>
        <w:jc w:val="both"/>
        <w:rPr>
          <w:b/>
        </w:rPr>
      </w:pPr>
    </w:p>
    <w:p w:rsidR="00162811" w:rsidRPr="00607DAA" w:rsidRDefault="00162811" w:rsidP="006A7987">
      <w:pPr>
        <w:ind w:firstLine="720"/>
        <w:jc w:val="both"/>
        <w:rPr>
          <w:b/>
        </w:rPr>
      </w:pPr>
    </w:p>
    <w:p w:rsidR="00C438D3" w:rsidRPr="00607DAA" w:rsidRDefault="00162811" w:rsidP="006A7987">
      <w:pPr>
        <w:ind w:firstLine="720"/>
        <w:jc w:val="both"/>
      </w:pPr>
      <w:r w:rsidRPr="00607DAA">
        <w:t>П</w:t>
      </w:r>
      <w:r w:rsidR="00907F6F" w:rsidRPr="00607DAA">
        <w:t>одп</w:t>
      </w:r>
      <w:r w:rsidRPr="00607DAA">
        <w:t>рограмма предусматривает  поэтапное выполнение  намеченных мероприятий  по</w:t>
      </w:r>
      <w:r w:rsidRPr="00607DAA">
        <w:t>д</w:t>
      </w:r>
      <w:r w:rsidRPr="00607DAA">
        <w:t xml:space="preserve">держки  малого и среднего предпринимательства  путем привлечения  </w:t>
      </w:r>
    </w:p>
    <w:p w:rsidR="00C438D3" w:rsidRPr="00607DAA" w:rsidRDefault="00C438D3" w:rsidP="006A7987">
      <w:pPr>
        <w:ind w:firstLine="720"/>
        <w:jc w:val="both"/>
      </w:pPr>
    </w:p>
    <w:p w:rsidR="00162811" w:rsidRPr="00607DAA" w:rsidRDefault="00162811" w:rsidP="006A7987">
      <w:pPr>
        <w:jc w:val="both"/>
      </w:pPr>
      <w:r w:rsidRPr="00607DAA">
        <w:t>средств областного и  местного  бюджетов, внебюджетных источников, проведение  норм</w:t>
      </w:r>
      <w:r w:rsidRPr="00607DAA">
        <w:t>о</w:t>
      </w:r>
      <w:r w:rsidRPr="00607DAA">
        <w:t>творческой и организационно-методической работы (Приложение №1</w:t>
      </w:r>
      <w:r w:rsidR="00C438D3" w:rsidRPr="00607DAA">
        <w:t xml:space="preserve"> к Подпрограмме</w:t>
      </w:r>
      <w:r w:rsidRPr="00607DAA">
        <w:t>).</w:t>
      </w:r>
    </w:p>
    <w:p w:rsidR="00162811" w:rsidRPr="00607DAA" w:rsidRDefault="00162811" w:rsidP="006A7987">
      <w:pPr>
        <w:ind w:firstLine="720"/>
        <w:jc w:val="both"/>
      </w:pPr>
    </w:p>
    <w:p w:rsidR="00162811" w:rsidRPr="00607DAA" w:rsidRDefault="00162811" w:rsidP="006A7987">
      <w:pPr>
        <w:ind w:firstLine="720"/>
        <w:jc w:val="both"/>
      </w:pPr>
      <w:r w:rsidRPr="00607DAA">
        <w:rPr>
          <w:b/>
        </w:rPr>
        <w:t>Система организации управления 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  <w:r w:rsidRPr="00607DAA">
        <w:t xml:space="preserve">: </w:t>
      </w:r>
    </w:p>
    <w:p w:rsidR="00F51043" w:rsidRPr="00607DAA" w:rsidRDefault="00F51043" w:rsidP="006A7987">
      <w:pPr>
        <w:ind w:firstLine="720"/>
        <w:jc w:val="both"/>
      </w:pPr>
    </w:p>
    <w:p w:rsidR="00B758D5" w:rsidRPr="00607DAA" w:rsidRDefault="00162811" w:rsidP="006A7987">
      <w:pPr>
        <w:ind w:firstLine="720"/>
        <w:jc w:val="both"/>
      </w:pPr>
      <w:r w:rsidRPr="00607DAA">
        <w:t>Проведение (по мере необходимости) заседаний Совета по поддержке  малого  и средн</w:t>
      </w:r>
      <w:r w:rsidRPr="00607DAA">
        <w:t>е</w:t>
      </w:r>
      <w:r w:rsidRPr="00607DAA">
        <w:t>го предпринимательства при Главе  Большесолдатского района будет способствовать  эффе</w:t>
      </w:r>
      <w:r w:rsidRPr="00607DAA">
        <w:t>к</w:t>
      </w:r>
      <w:r w:rsidRPr="00607DAA">
        <w:t>тивной реализации программы «Развитие малого и среднего предпринимательства Большесо</w:t>
      </w:r>
      <w:r w:rsidRPr="00607DAA">
        <w:t>л</w:t>
      </w:r>
      <w:r w:rsidRPr="00607DAA">
        <w:t>датского</w:t>
      </w:r>
      <w:r w:rsidR="009B64DC" w:rsidRPr="00607DAA">
        <w:t xml:space="preserve"> района Курской области</w:t>
      </w:r>
      <w:r w:rsidRPr="00607DAA">
        <w:t xml:space="preserve">» </w:t>
      </w:r>
    </w:p>
    <w:p w:rsidR="00162811" w:rsidRPr="00607DAA" w:rsidRDefault="00162811" w:rsidP="006A7987">
      <w:pPr>
        <w:ind w:firstLine="720"/>
        <w:jc w:val="both"/>
      </w:pPr>
      <w:r w:rsidRPr="00607DAA">
        <w:t>Ежеквартальный мониторинг деятельности  малого и среднего предпринимательства Управлением экономического развития, земельных и имущественных отношений</w:t>
      </w:r>
      <w:r w:rsidR="009B64DC" w:rsidRPr="00607DAA">
        <w:t xml:space="preserve">, организации и проведения закупок для муниципальных нужд </w:t>
      </w:r>
      <w:r w:rsidRPr="00607DAA">
        <w:t xml:space="preserve"> Администрации Большесолдатского района Курской области.</w:t>
      </w:r>
    </w:p>
    <w:p w:rsidR="00162811" w:rsidRPr="00607DAA" w:rsidRDefault="00162811" w:rsidP="006A7987">
      <w:pPr>
        <w:ind w:firstLine="720"/>
        <w:jc w:val="both"/>
      </w:pPr>
      <w:r w:rsidRPr="00607DAA">
        <w:t>Оперативное управление  ходом  реализации мероприятий  и координацию деятельности  исполнителей П</w:t>
      </w:r>
      <w:r w:rsidR="000871A7" w:rsidRPr="00607DAA">
        <w:t>одп</w:t>
      </w:r>
      <w:r w:rsidRPr="00607DAA">
        <w:t>рограммы осуществляет Управление экономического развития , земельных и имущественных отношений</w:t>
      </w:r>
      <w:r w:rsidR="009B64DC" w:rsidRPr="00607DAA">
        <w:t>, организации и проведения закупок для муниципальных нужд</w:t>
      </w:r>
      <w:r w:rsidRPr="00607DAA">
        <w:t xml:space="preserve"> Администрации Большесолдатского  района.</w:t>
      </w:r>
    </w:p>
    <w:p w:rsidR="009B64DC" w:rsidRPr="00607DAA" w:rsidRDefault="009B64DC" w:rsidP="006A7987">
      <w:pPr>
        <w:ind w:firstLine="720"/>
        <w:jc w:val="both"/>
        <w:rPr>
          <w:b/>
        </w:rPr>
      </w:pPr>
    </w:p>
    <w:p w:rsidR="00162811" w:rsidRPr="00607DAA" w:rsidRDefault="00162811" w:rsidP="00B209D4">
      <w:r w:rsidRPr="00607DAA">
        <w:rPr>
          <w:b/>
        </w:rPr>
        <w:t>Система контроляза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  <w:r w:rsidRPr="00607DAA">
        <w:t>:</w:t>
      </w:r>
    </w:p>
    <w:p w:rsidR="000871A7" w:rsidRPr="00607DAA" w:rsidRDefault="000871A7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Финансовый контроль за исполнением П</w:t>
      </w:r>
      <w:r w:rsidR="00663332" w:rsidRPr="00607DAA">
        <w:t>одп</w:t>
      </w:r>
      <w:r w:rsidRPr="00607DAA">
        <w:t>рограммы осуществляет Управление фина</w:t>
      </w:r>
      <w:r w:rsidRPr="00607DAA">
        <w:t>н</w:t>
      </w:r>
      <w:r w:rsidRPr="00607DAA">
        <w:t>сов Администрации Большесолдатского района Курской области в форме мониторинга испо</w:t>
      </w:r>
      <w:r w:rsidRPr="00607DAA">
        <w:t>л</w:t>
      </w:r>
      <w:r w:rsidRPr="00607DAA">
        <w:t>нения мероприятий.</w:t>
      </w:r>
    </w:p>
    <w:p w:rsidR="00162811" w:rsidRPr="00607DAA" w:rsidRDefault="00162811" w:rsidP="00B209D4">
      <w:pPr>
        <w:jc w:val="both"/>
      </w:pPr>
      <w:r w:rsidRPr="00607DAA">
        <w:t>Контроль за  реализацией мероприятий П</w:t>
      </w:r>
      <w:r w:rsidR="00663332" w:rsidRPr="00607DAA">
        <w:t>одп</w:t>
      </w:r>
      <w:r w:rsidRPr="00607DAA">
        <w:t>рограммы  осуществляется путем:</w:t>
      </w: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регулярного информирования Главы   Большесолдатского района Курской области о ходе в</w:t>
      </w:r>
      <w:r w:rsidR="00162811" w:rsidRPr="00607DAA">
        <w:t>ы</w:t>
      </w:r>
      <w:r w:rsidR="00162811" w:rsidRPr="00607DAA">
        <w:t>полнения П</w:t>
      </w:r>
      <w:r w:rsidR="00663332" w:rsidRPr="00607DAA">
        <w:t>одп</w:t>
      </w:r>
      <w:r w:rsidR="00162811" w:rsidRPr="00607DAA">
        <w:t>рограммы;</w:t>
      </w:r>
    </w:p>
    <w:p w:rsidR="00907F6F" w:rsidRPr="00607DAA" w:rsidRDefault="00907F6F" w:rsidP="00907F6F">
      <w:pPr>
        <w:jc w:val="both"/>
      </w:pP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проведения контроля за целевым использованием средств бюджета  муниципального района, выделенных на поддержку малого и среднего предпринимательства;</w:t>
      </w:r>
    </w:p>
    <w:p w:rsidR="00C438D3" w:rsidRPr="00607DAA" w:rsidRDefault="00C438D3" w:rsidP="00907F6F">
      <w:pPr>
        <w:jc w:val="both"/>
      </w:pP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проведения  по мере необходимости заседаний Совета по поддержке  малого предприним</w:t>
      </w:r>
      <w:r w:rsidR="00162811" w:rsidRPr="00607DAA">
        <w:t>а</w:t>
      </w:r>
      <w:r w:rsidR="00162811" w:rsidRPr="00607DAA">
        <w:t>тельства при Главе Администрации Большесолдатского района.</w:t>
      </w:r>
    </w:p>
    <w:p w:rsidR="00162811" w:rsidRPr="00607DAA" w:rsidRDefault="00162811" w:rsidP="00162811">
      <w:pPr>
        <w:ind w:left="108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7. ОБЪЁМЫ И ФИНАНСОВОЕ ОБЕСПЕЧЕНИЕ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Финансовое  обеспечение П</w:t>
      </w:r>
      <w:r w:rsidR="00663332" w:rsidRPr="00607DAA">
        <w:t>одп</w:t>
      </w:r>
      <w:r w:rsidRPr="00607DAA">
        <w:t>рограммы осуществляется за счет:</w:t>
      </w:r>
    </w:p>
    <w:p w:rsidR="00162811" w:rsidRPr="00607DAA" w:rsidRDefault="00162811" w:rsidP="00B209D4">
      <w:pPr>
        <w:jc w:val="both"/>
      </w:pPr>
      <w:r w:rsidRPr="00607DAA">
        <w:t>- средств   бюджета муниципального района «Большесолдатский район»  Курской области  в соответствии с решением Представительного Собрания  Большесолдатского района о местном бюджете на соответствующий год;</w:t>
      </w:r>
    </w:p>
    <w:p w:rsidR="00162811" w:rsidRPr="00607DAA" w:rsidRDefault="00162811" w:rsidP="00B209D4">
      <w:pPr>
        <w:jc w:val="both"/>
      </w:pPr>
      <w:r w:rsidRPr="00607DAA">
        <w:t>Размер финансирования П</w:t>
      </w:r>
      <w:r w:rsidR="00663332" w:rsidRPr="00607DAA">
        <w:t>одп</w:t>
      </w:r>
      <w:r w:rsidRPr="00607DAA">
        <w:t>ро</w:t>
      </w:r>
      <w:r w:rsidR="009B64DC" w:rsidRPr="00607DAA">
        <w:t>граммы  рассматривается</w:t>
      </w:r>
      <w:r w:rsidRPr="00607DAA">
        <w:t xml:space="preserve"> и вносятся  соответствующие изм</w:t>
      </w:r>
      <w:r w:rsidRPr="00607DAA">
        <w:t>е</w:t>
      </w:r>
      <w:r w:rsidRPr="00607DAA">
        <w:t>нения в соответствии с требованиями развития  малого и среднего предпринимательства  на данном периоде времени.</w:t>
      </w:r>
    </w:p>
    <w:p w:rsidR="00162811" w:rsidRPr="00607DAA" w:rsidRDefault="00162811" w:rsidP="00B209D4">
      <w:pPr>
        <w:jc w:val="both"/>
      </w:pPr>
      <w:r w:rsidRPr="00607DAA">
        <w:t>Объём финансирования мероприятий</w:t>
      </w:r>
      <w:r w:rsidR="000871A7" w:rsidRPr="00607DAA">
        <w:t xml:space="preserve"> П</w:t>
      </w:r>
      <w:r w:rsidR="00F51043" w:rsidRPr="00607DAA">
        <w:t>одпрограммы «</w:t>
      </w:r>
      <w:r w:rsidR="009B64DC" w:rsidRPr="00607DAA">
        <w:t>Содействие развитию малого и среднего пре</w:t>
      </w:r>
      <w:r w:rsidR="00663332" w:rsidRPr="00607DAA">
        <w:t>дпринимательства</w:t>
      </w:r>
      <w:r w:rsidR="009B64DC" w:rsidRPr="00607DAA">
        <w:t>»  муниципальной  п</w:t>
      </w:r>
      <w:r w:rsidRPr="00607DAA">
        <w:t>рограммы «Развитие малого и среднего предприн</w:t>
      </w:r>
      <w:r w:rsidRPr="00607DAA">
        <w:t>и</w:t>
      </w:r>
      <w:r w:rsidRPr="00607DAA">
        <w:t>мательства  Большесолдатск</w:t>
      </w:r>
      <w:r w:rsidR="009B64DC" w:rsidRPr="00607DAA">
        <w:t>ого района Курской области</w:t>
      </w:r>
      <w:r w:rsidRPr="00607DAA">
        <w:t>» составляет</w:t>
      </w:r>
      <w:r w:rsidR="00F70591">
        <w:t>21</w:t>
      </w:r>
      <w:r w:rsidR="00D73930">
        <w:t>0000</w:t>
      </w:r>
      <w:r w:rsidRPr="00607DAA">
        <w:t xml:space="preserve"> руб.: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Курской обла</w:t>
      </w:r>
      <w:r w:rsidRPr="00607DAA">
        <w:t>с</w:t>
      </w:r>
      <w:r w:rsidRPr="00607DAA">
        <w:t xml:space="preserve">ти  </w:t>
      </w:r>
      <w:r w:rsidR="00F70591">
        <w:t>210</w:t>
      </w:r>
      <w:r w:rsidRPr="00607DAA">
        <w:t xml:space="preserve"> 000 рублей,</w:t>
      </w:r>
    </w:p>
    <w:p w:rsidR="00663332" w:rsidRPr="00607DAA" w:rsidRDefault="00162811" w:rsidP="00B209D4">
      <w:pPr>
        <w:jc w:val="both"/>
        <w:rPr>
          <w:b/>
        </w:rPr>
      </w:pPr>
      <w:r w:rsidRPr="00607DAA">
        <w:t>В том числе по годам:</w:t>
      </w:r>
    </w:p>
    <w:p w:rsidR="00162811" w:rsidRPr="00607DAA" w:rsidRDefault="001D016D" w:rsidP="00B209D4">
      <w:pPr>
        <w:jc w:val="both"/>
        <w:rPr>
          <w:b/>
        </w:rPr>
      </w:pPr>
      <w:r w:rsidRPr="00607DAA">
        <w:rPr>
          <w:b/>
        </w:rPr>
        <w:t>202</w:t>
      </w:r>
      <w:r w:rsidR="009A4050">
        <w:rPr>
          <w:b/>
        </w:rPr>
        <w:t>2</w:t>
      </w:r>
      <w:r w:rsidR="00162811" w:rsidRPr="00607DAA">
        <w:rPr>
          <w:b/>
        </w:rPr>
        <w:t>год :</w:t>
      </w:r>
    </w:p>
    <w:p w:rsidR="00162811" w:rsidRPr="00607DAA" w:rsidRDefault="00162811" w:rsidP="00162811">
      <w:pPr>
        <w:ind w:left="440"/>
        <w:jc w:val="both"/>
      </w:pPr>
      <w:r w:rsidRPr="00607DAA">
        <w:t xml:space="preserve">Объём финансирования составляет </w:t>
      </w:r>
      <w:r w:rsidR="009A4050">
        <w:t>7</w:t>
      </w:r>
      <w:r w:rsidR="00D73930">
        <w:t>0000</w:t>
      </w:r>
      <w:r w:rsidRPr="00607DAA">
        <w:t xml:space="preserve"> рублей,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Курской обла</w:t>
      </w:r>
      <w:r w:rsidRPr="00607DAA">
        <w:t>с</w:t>
      </w:r>
      <w:r w:rsidRPr="00607DAA">
        <w:t xml:space="preserve">ти </w:t>
      </w:r>
      <w:r w:rsidR="009A4050">
        <w:t>7</w:t>
      </w:r>
      <w:r w:rsidR="009B64DC" w:rsidRPr="00607DAA">
        <w:t>4000</w:t>
      </w:r>
      <w:r w:rsidRPr="00607DAA">
        <w:t>0 рублей,</w:t>
      </w:r>
    </w:p>
    <w:p w:rsidR="00162811" w:rsidRPr="00607DAA" w:rsidRDefault="000871A7" w:rsidP="00162811">
      <w:pPr>
        <w:ind w:left="440"/>
        <w:jc w:val="both"/>
        <w:rPr>
          <w:b/>
        </w:rPr>
      </w:pPr>
      <w:r w:rsidRPr="00607DAA">
        <w:rPr>
          <w:b/>
        </w:rPr>
        <w:t>202</w:t>
      </w:r>
      <w:r w:rsidR="009A4050">
        <w:rPr>
          <w:b/>
        </w:rPr>
        <w:t>3</w:t>
      </w:r>
      <w:r w:rsidR="00162811" w:rsidRPr="00607DAA">
        <w:rPr>
          <w:b/>
        </w:rPr>
        <w:t>год :</w:t>
      </w:r>
    </w:p>
    <w:p w:rsidR="00162811" w:rsidRPr="00607DAA" w:rsidRDefault="00162811" w:rsidP="00162811">
      <w:pPr>
        <w:ind w:left="440"/>
        <w:jc w:val="both"/>
      </w:pPr>
      <w:r w:rsidRPr="00607DAA">
        <w:t>Об</w:t>
      </w:r>
      <w:r w:rsidR="0014118F" w:rsidRPr="00607DAA">
        <w:t xml:space="preserve">ъём финансирования составляет </w:t>
      </w:r>
      <w:r w:rsidR="009A4050">
        <w:t>7</w:t>
      </w:r>
      <w:r w:rsidR="009B64DC" w:rsidRPr="00607DAA">
        <w:t>0</w:t>
      </w:r>
      <w:r w:rsidRPr="00607DAA">
        <w:t>000 рублей,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756641" w:rsidRPr="00607DAA" w:rsidRDefault="00756641" w:rsidP="00AA6A34">
      <w:pPr>
        <w:ind w:left="440"/>
        <w:jc w:val="both"/>
      </w:pP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 Курской о</w:t>
      </w:r>
      <w:r w:rsidR="009B64DC" w:rsidRPr="00607DAA">
        <w:t>б</w:t>
      </w:r>
      <w:r w:rsidR="009B64DC" w:rsidRPr="00607DAA">
        <w:t xml:space="preserve">ласти </w:t>
      </w:r>
      <w:r w:rsidR="009A4050">
        <w:t>7</w:t>
      </w:r>
      <w:r w:rsidRPr="00607DAA">
        <w:t>0000 рублей,</w:t>
      </w:r>
    </w:p>
    <w:p w:rsidR="00B614AF" w:rsidRPr="00607DAA" w:rsidRDefault="00B614AF" w:rsidP="00B614AF">
      <w:pPr>
        <w:ind w:left="440"/>
        <w:jc w:val="both"/>
      </w:pPr>
    </w:p>
    <w:p w:rsidR="001D2B54" w:rsidRPr="00607DAA" w:rsidRDefault="001D2B54" w:rsidP="001D2B54">
      <w:pPr>
        <w:ind w:left="440"/>
        <w:jc w:val="both"/>
        <w:rPr>
          <w:b/>
        </w:rPr>
      </w:pPr>
      <w:r w:rsidRPr="00607DAA">
        <w:rPr>
          <w:b/>
        </w:rPr>
        <w:t>202</w:t>
      </w:r>
      <w:r w:rsidR="009A4050">
        <w:rPr>
          <w:b/>
        </w:rPr>
        <w:t>4</w:t>
      </w:r>
      <w:r w:rsidRPr="00607DAA">
        <w:rPr>
          <w:b/>
        </w:rPr>
        <w:t>год :</w:t>
      </w:r>
    </w:p>
    <w:p w:rsidR="001D2B54" w:rsidRPr="00607DAA" w:rsidRDefault="001D2B54" w:rsidP="001D2B54">
      <w:pPr>
        <w:ind w:left="440"/>
        <w:jc w:val="both"/>
      </w:pPr>
      <w:r w:rsidRPr="00607DAA">
        <w:t>О</w:t>
      </w:r>
      <w:r w:rsidR="0014118F" w:rsidRPr="00607DAA">
        <w:t xml:space="preserve">бъём финансирования составляет </w:t>
      </w:r>
      <w:r w:rsidR="009A4050">
        <w:t>7</w:t>
      </w:r>
      <w:r w:rsidRPr="00607DAA">
        <w:t>0000 рублей,</w:t>
      </w:r>
    </w:p>
    <w:p w:rsidR="001D2B54" w:rsidRPr="00607DAA" w:rsidRDefault="001D2B54" w:rsidP="001D2B54">
      <w:pPr>
        <w:jc w:val="both"/>
      </w:pPr>
      <w:r w:rsidRPr="00607DAA">
        <w:t>в том числе:</w:t>
      </w:r>
    </w:p>
    <w:p w:rsidR="001D2B54" w:rsidRPr="00607DAA" w:rsidRDefault="001D2B54" w:rsidP="001D2B54">
      <w:pPr>
        <w:ind w:left="440"/>
        <w:jc w:val="both"/>
      </w:pPr>
    </w:p>
    <w:p w:rsidR="001D2B54" w:rsidRPr="00607DAA" w:rsidRDefault="001D2B54" w:rsidP="001D2B54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 Курской о</w:t>
      </w:r>
      <w:r w:rsidRPr="00607DAA">
        <w:t>б</w:t>
      </w:r>
      <w:r w:rsidRPr="00607DAA">
        <w:t>ласти</w:t>
      </w:r>
      <w:r w:rsidR="009A4050">
        <w:t xml:space="preserve"> 7</w:t>
      </w:r>
      <w:r w:rsidRPr="00607DAA">
        <w:t>0000 рублей,</w:t>
      </w:r>
    </w:p>
    <w:p w:rsidR="001D2B54" w:rsidRPr="00607DAA" w:rsidRDefault="001D2B54" w:rsidP="001D2B54">
      <w:pPr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Объём</w:t>
      </w:r>
      <w:r w:rsidR="009B64DC" w:rsidRPr="00607DAA">
        <w:t>ы финансирования  могут</w:t>
      </w:r>
      <w:r w:rsidRPr="00607DAA">
        <w:t xml:space="preserve"> корректироваться  при изменении условий порядка ф</w:t>
      </w:r>
      <w:r w:rsidRPr="00607DAA">
        <w:t>и</w:t>
      </w:r>
      <w:r w:rsidRPr="00607DAA">
        <w:t>нансирования мероприятий П</w:t>
      </w:r>
      <w:r w:rsidR="00262254" w:rsidRPr="00607DAA">
        <w:t>одпрог</w:t>
      </w:r>
      <w:r w:rsidRPr="00607DAA">
        <w:t>раммы и наличия средств.</w:t>
      </w:r>
    </w:p>
    <w:p w:rsidR="00162811" w:rsidRPr="00607DAA" w:rsidRDefault="00162811" w:rsidP="00162811"/>
    <w:p w:rsidR="008D08B5" w:rsidRPr="00607DAA" w:rsidRDefault="008D08B5" w:rsidP="00162811"/>
    <w:p w:rsidR="008D08B5" w:rsidRPr="00607DAA" w:rsidRDefault="00897FF4" w:rsidP="00262254">
      <w:pPr>
        <w:jc w:val="center"/>
        <w:rPr>
          <w:b/>
        </w:rPr>
      </w:pPr>
      <w:r w:rsidRPr="00607DAA">
        <w:rPr>
          <w:b/>
        </w:rPr>
        <w:t xml:space="preserve">8.  </w:t>
      </w:r>
      <w:r w:rsidR="00262254" w:rsidRPr="00607DAA">
        <w:rPr>
          <w:b/>
        </w:rPr>
        <w:t>ЦЕЛЕВЫЕ ПОКАЗАТЕЛИ   ПОДПРОГРАММЫ</w:t>
      </w:r>
    </w:p>
    <w:p w:rsidR="008D08B5" w:rsidRPr="00607DAA" w:rsidRDefault="008D08B5" w:rsidP="00162811"/>
    <w:p w:rsidR="008D08B5" w:rsidRPr="00607DAA" w:rsidRDefault="008D08B5" w:rsidP="00162811">
      <w:pPr>
        <w:sectPr w:rsidR="008D08B5" w:rsidRPr="00607DAA" w:rsidSect="00C438D3">
          <w:headerReference w:type="even" r:id="rId7"/>
          <w:headerReference w:type="default" r:id="rId8"/>
          <w:pgSz w:w="11906" w:h="16838"/>
          <w:pgMar w:top="567" w:right="567" w:bottom="567" w:left="1418" w:header="709" w:footer="720" w:gutter="0"/>
          <w:cols w:space="720"/>
          <w:titlePg/>
        </w:sectPr>
      </w:pPr>
      <w:r w:rsidRPr="00607DAA">
        <w:t>Це</w:t>
      </w:r>
      <w:r w:rsidR="00262254" w:rsidRPr="00607DAA">
        <w:t>левые показатели муниципальной пр</w:t>
      </w:r>
      <w:r w:rsidRPr="00607DAA">
        <w:t>ограммы «Развитие малого и среднего предприним</w:t>
      </w:r>
      <w:r w:rsidRPr="00607DAA">
        <w:t>а</w:t>
      </w:r>
      <w:r w:rsidRPr="00607DAA">
        <w:t>тельства Большесолдатского района Курской области» предусмотре</w:t>
      </w:r>
      <w:r w:rsidR="00756641" w:rsidRPr="00607DAA">
        <w:t>ны в Приложении №2</w:t>
      </w:r>
      <w:r w:rsidR="009E627D" w:rsidRPr="00607DAA">
        <w:t xml:space="preserve"> к Подпрограмме.</w:t>
      </w:r>
    </w:p>
    <w:p w:rsidR="00162811" w:rsidRPr="00607DAA" w:rsidRDefault="00162811" w:rsidP="00162811">
      <w:pPr>
        <w:ind w:firstLine="540"/>
        <w:jc w:val="center"/>
      </w:pPr>
    </w:p>
    <w:p w:rsidR="00162811" w:rsidRPr="00607DAA" w:rsidRDefault="00162811" w:rsidP="00162811">
      <w:pPr>
        <w:ind w:firstLine="540"/>
        <w:jc w:val="right"/>
      </w:pPr>
      <w:r w:rsidRPr="00607DAA">
        <w:t xml:space="preserve">      Приложение №1</w:t>
      </w:r>
    </w:p>
    <w:p w:rsidR="00B46B61" w:rsidRPr="00607DAA" w:rsidRDefault="00162811" w:rsidP="00162811">
      <w:pPr>
        <w:ind w:firstLine="540"/>
        <w:jc w:val="right"/>
      </w:pPr>
      <w:r w:rsidRPr="00607DAA">
        <w:t xml:space="preserve">  к П</w:t>
      </w:r>
      <w:r w:rsidR="00663332" w:rsidRPr="00607DAA">
        <w:t>одп</w:t>
      </w:r>
      <w:r w:rsidRPr="00607DAA">
        <w:t xml:space="preserve">рограмме </w:t>
      </w:r>
      <w:r w:rsidR="00663332" w:rsidRPr="00607DAA">
        <w:t xml:space="preserve">« Содействие развитию малого </w:t>
      </w:r>
      <w:r w:rsidR="00B46B61" w:rsidRPr="00607DAA">
        <w:t xml:space="preserve">и </w:t>
      </w:r>
      <w:r w:rsidR="00663332" w:rsidRPr="00607DAA">
        <w:t>средне</w:t>
      </w:r>
      <w:r w:rsidR="00B46B61" w:rsidRPr="00607DAA">
        <w:t>го п</w:t>
      </w:r>
      <w:r w:rsidR="00663332" w:rsidRPr="00607DAA">
        <w:t xml:space="preserve">редпринимательства» муниципальной программы  </w:t>
      </w:r>
      <w:r w:rsidRPr="00607DAA">
        <w:t xml:space="preserve">«Развитие </w:t>
      </w:r>
    </w:p>
    <w:p w:rsidR="007B6BF3" w:rsidRPr="00607DAA" w:rsidRDefault="00162811" w:rsidP="000871A7">
      <w:pPr>
        <w:ind w:firstLine="540"/>
        <w:jc w:val="right"/>
      </w:pPr>
      <w:r w:rsidRPr="00607DAA">
        <w:t>малого и среднегопредпринимательстваБольшесолдатского</w:t>
      </w:r>
    </w:p>
    <w:p w:rsidR="000871A7" w:rsidRPr="00607DAA" w:rsidRDefault="00162811" w:rsidP="000871A7">
      <w:pPr>
        <w:ind w:firstLine="540"/>
        <w:jc w:val="right"/>
      </w:pPr>
      <w:r w:rsidRPr="00607DAA">
        <w:t xml:space="preserve"> района Курской области</w:t>
      </w:r>
      <w:r w:rsidR="000871A7" w:rsidRPr="00607DAA">
        <w:t>»</w:t>
      </w:r>
    </w:p>
    <w:p w:rsidR="00162811" w:rsidRPr="00607DAA" w:rsidRDefault="00162811" w:rsidP="00162811">
      <w:pPr>
        <w:ind w:firstLine="540"/>
        <w:jc w:val="right"/>
      </w:pPr>
    </w:p>
    <w:p w:rsidR="00323793" w:rsidRPr="00607DAA" w:rsidRDefault="00323793" w:rsidP="00162811">
      <w:pPr>
        <w:ind w:firstLine="540"/>
        <w:jc w:val="right"/>
      </w:pPr>
    </w:p>
    <w:p w:rsidR="00162811" w:rsidRPr="00607DAA" w:rsidRDefault="00162811" w:rsidP="00162811">
      <w:pPr>
        <w:ind w:firstLine="540"/>
        <w:jc w:val="center"/>
        <w:rPr>
          <w:b/>
        </w:rPr>
      </w:pPr>
      <w:r w:rsidRPr="00607DAA">
        <w:rPr>
          <w:b/>
        </w:rPr>
        <w:t xml:space="preserve">Перечень </w:t>
      </w:r>
    </w:p>
    <w:p w:rsidR="00162811" w:rsidRPr="00607DAA" w:rsidRDefault="00162811" w:rsidP="00162811">
      <w:pPr>
        <w:ind w:firstLine="540"/>
        <w:jc w:val="center"/>
        <w:rPr>
          <w:b/>
        </w:rPr>
      </w:pPr>
      <w:r w:rsidRPr="00607DAA">
        <w:rPr>
          <w:b/>
        </w:rPr>
        <w:t>мероприятий  по реализации  П</w:t>
      </w:r>
      <w:r w:rsidR="00663332" w:rsidRPr="00607DAA">
        <w:rPr>
          <w:b/>
        </w:rPr>
        <w:t>одп</w:t>
      </w:r>
      <w:r w:rsidRPr="00607DAA">
        <w:rPr>
          <w:b/>
        </w:rPr>
        <w:t xml:space="preserve">рограммы </w:t>
      </w:r>
      <w:r w:rsidR="003D0FDF" w:rsidRPr="00607DAA">
        <w:rPr>
          <w:b/>
        </w:rPr>
        <w:t>«</w:t>
      </w:r>
      <w:r w:rsidR="00663332" w:rsidRPr="00607DAA">
        <w:rPr>
          <w:b/>
        </w:rPr>
        <w:t>Содействие развитию малого и среднего предпринимательства</w:t>
      </w:r>
      <w:r w:rsidR="0070200C" w:rsidRPr="00607DAA">
        <w:rPr>
          <w:b/>
        </w:rPr>
        <w:t>»</w:t>
      </w:r>
      <w:r w:rsidR="00945423" w:rsidRPr="00607DAA">
        <w:rPr>
          <w:b/>
        </w:rPr>
        <w:t xml:space="preserve"> муниципальной програ</w:t>
      </w:r>
      <w:r w:rsidR="00945423" w:rsidRPr="00607DAA">
        <w:rPr>
          <w:b/>
        </w:rPr>
        <w:t>м</w:t>
      </w:r>
      <w:r w:rsidR="00945423" w:rsidRPr="00607DAA">
        <w:rPr>
          <w:b/>
        </w:rPr>
        <w:t xml:space="preserve">мы </w:t>
      </w:r>
      <w:r w:rsidRPr="00607DAA">
        <w:rPr>
          <w:b/>
        </w:rPr>
        <w:t>«Развитие малого и среднего предпринимательства Большесолдатского района Курской области</w:t>
      </w:r>
      <w:r w:rsidR="00945423" w:rsidRPr="00607DAA">
        <w:rPr>
          <w:b/>
        </w:rPr>
        <w:t>»</w:t>
      </w:r>
    </w:p>
    <w:p w:rsidR="00132026" w:rsidRPr="00607DAA" w:rsidRDefault="00132026" w:rsidP="00162811">
      <w:pPr>
        <w:ind w:firstLine="540"/>
        <w:jc w:val="center"/>
        <w:rPr>
          <w:b/>
        </w:rPr>
      </w:pPr>
    </w:p>
    <w:tbl>
      <w:tblPr>
        <w:tblW w:w="16200" w:type="dxa"/>
        <w:tblInd w:w="-252" w:type="dxa"/>
        <w:tblLayout w:type="fixed"/>
        <w:tblLook w:val="0000"/>
      </w:tblPr>
      <w:tblGrid>
        <w:gridCol w:w="892"/>
        <w:gridCol w:w="2337"/>
        <w:gridCol w:w="1619"/>
        <w:gridCol w:w="1251"/>
        <w:gridCol w:w="9"/>
        <w:gridCol w:w="1137"/>
        <w:gridCol w:w="8"/>
        <w:gridCol w:w="1145"/>
        <w:gridCol w:w="1146"/>
        <w:gridCol w:w="1080"/>
        <w:gridCol w:w="20"/>
        <w:gridCol w:w="2678"/>
        <w:gridCol w:w="20"/>
        <w:gridCol w:w="2858"/>
      </w:tblGrid>
      <w:tr w:rsidR="00B46B61" w:rsidRPr="00607DAA">
        <w:trPr>
          <w:trHeight w:val="500"/>
          <w:tblHeader/>
        </w:trPr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>№ п/п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>Мероприятия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 w:rsidP="00BB6EA9">
            <w:pPr>
              <w:snapToGrid w:val="0"/>
              <w:jc w:val="center"/>
            </w:pPr>
            <w:r w:rsidRPr="00607DAA">
              <w:t>Источники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666C2" w:rsidRPr="00607DAA" w:rsidRDefault="00B46B61">
            <w:pPr>
              <w:snapToGrid w:val="0"/>
              <w:jc w:val="center"/>
            </w:pPr>
            <w:r w:rsidRPr="00607DAA">
              <w:t>Сумма расхо</w:t>
            </w:r>
            <w:r w:rsidR="003570AF" w:rsidRPr="00607DAA">
              <w:t>дов</w:t>
            </w:r>
          </w:p>
          <w:p w:rsidR="00A666C2" w:rsidRPr="00607DAA" w:rsidRDefault="003570AF">
            <w:pPr>
              <w:snapToGrid w:val="0"/>
              <w:jc w:val="center"/>
            </w:pPr>
            <w:r w:rsidRPr="00607DAA">
              <w:t xml:space="preserve"> всего, </w:t>
            </w:r>
          </w:p>
          <w:p w:rsidR="00B46B61" w:rsidRPr="00607DAA" w:rsidRDefault="003570AF" w:rsidP="00A666C2">
            <w:pPr>
              <w:snapToGrid w:val="0"/>
              <w:ind w:hanging="101"/>
              <w:jc w:val="center"/>
            </w:pPr>
            <w:r w:rsidRPr="00607DAA">
              <w:t>т</w:t>
            </w:r>
            <w:r w:rsidR="00A666C2" w:rsidRPr="00607DAA">
              <w:t>ыс</w:t>
            </w:r>
            <w:r w:rsidR="00B46B61" w:rsidRPr="00607DAA">
              <w:t>. руб.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 xml:space="preserve">в том числе по годам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 w:rsidP="00BB6EA9">
            <w:pPr>
              <w:snapToGrid w:val="0"/>
              <w:jc w:val="center"/>
            </w:pPr>
            <w:r w:rsidRPr="00607DAA">
              <w:t xml:space="preserve">Сроки </w:t>
            </w:r>
          </w:p>
          <w:p w:rsidR="00B46B61" w:rsidRPr="00607DAA" w:rsidRDefault="00B46B61" w:rsidP="00BB6EA9">
            <w:pPr>
              <w:jc w:val="center"/>
            </w:pPr>
            <w:r w:rsidRPr="00607DAA">
              <w:t>испо</w:t>
            </w:r>
            <w:r w:rsidRPr="00607DAA">
              <w:t>л</w:t>
            </w:r>
            <w:r w:rsidRPr="00607DAA">
              <w:t xml:space="preserve">нения 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>
            <w:pPr>
              <w:jc w:val="center"/>
            </w:pPr>
            <w:r w:rsidRPr="00607DAA">
              <w:t>Ответственные за ре</w:t>
            </w:r>
            <w:r w:rsidRPr="00607DAA">
              <w:t>а</w:t>
            </w:r>
            <w:r w:rsidRPr="00607DAA">
              <w:t>лизацию мероприятий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 xml:space="preserve">Результаты </w:t>
            </w:r>
          </w:p>
          <w:p w:rsidR="00B46B61" w:rsidRPr="00607DAA" w:rsidRDefault="00B46B61">
            <w:pPr>
              <w:jc w:val="center"/>
            </w:pPr>
            <w:r w:rsidRPr="00607DAA">
              <w:t>выполнения мероприятий</w:t>
            </w:r>
          </w:p>
        </w:tc>
      </w:tr>
      <w:tr w:rsidR="0070200C" w:rsidRPr="00607DAA">
        <w:trPr>
          <w:trHeight w:val="780"/>
          <w:tblHeader/>
        </w:trPr>
        <w:tc>
          <w:tcPr>
            <w:tcW w:w="8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16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BB6EA9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1D016D" w:rsidP="00D73930">
            <w:pPr>
              <w:snapToGrid w:val="0"/>
              <w:jc w:val="center"/>
            </w:pPr>
            <w:r w:rsidRPr="00607DAA">
              <w:t>202</w:t>
            </w:r>
            <w:r w:rsidR="009A4050"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D73930">
            <w:pPr>
              <w:snapToGrid w:val="0"/>
              <w:jc w:val="center"/>
            </w:pPr>
            <w:r w:rsidRPr="00607DAA">
              <w:t>202</w:t>
            </w:r>
            <w:r w:rsidR="009A4050"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D73930">
            <w:pPr>
              <w:snapToGrid w:val="0"/>
              <w:jc w:val="center"/>
            </w:pPr>
            <w:r w:rsidRPr="00607DAA">
              <w:t>202</w:t>
            </w:r>
            <w:r w:rsidR="009A4050">
              <w:t>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</w:tr>
      <w:tr w:rsidR="00B46B61" w:rsidRPr="00607DAA">
        <w:trPr>
          <w:trHeight w:val="315"/>
        </w:trPr>
        <w:tc>
          <w:tcPr>
            <w:tcW w:w="16200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B61" w:rsidRPr="00607DAA" w:rsidRDefault="00B46B61" w:rsidP="00BF1F87">
            <w:pPr>
              <w:snapToGrid w:val="0"/>
              <w:rPr>
                <w:b/>
              </w:rPr>
            </w:pPr>
            <w:r w:rsidRPr="00607DAA">
              <w:rPr>
                <w:b/>
              </w:rPr>
              <w:t>Цель  Подпрограммы :   содействие  развитию малого и среднего предпринимательства  Большесолдатского района Курской области</w:t>
            </w:r>
          </w:p>
        </w:tc>
      </w:tr>
      <w:tr w:rsidR="007B6BF3" w:rsidRPr="00607DAA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F3" w:rsidRPr="00607DAA" w:rsidRDefault="007B6BF3">
            <w:pPr>
              <w:snapToGrid w:val="0"/>
              <w:rPr>
                <w:b/>
              </w:rPr>
            </w:pPr>
            <w:r w:rsidRPr="00607DAA">
              <w:rPr>
                <w:b/>
              </w:rPr>
              <w:t>Задача 1. Выполнение нормативно-правовых актов Курской области по вопросам развития малого и среднего предпринимательства: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t>1.1.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Нормативно-правовое обеспеч</w:t>
            </w:r>
            <w:r w:rsidRPr="00607DAA">
              <w:t>е</w:t>
            </w:r>
            <w:r w:rsidRPr="00607DAA">
              <w:t>ние малого и сре</w:t>
            </w:r>
            <w:r w:rsidRPr="00607DAA">
              <w:t>д</w:t>
            </w:r>
            <w:r w:rsidRPr="00607DAA">
              <w:t>него предприним</w:t>
            </w:r>
            <w:r w:rsidRPr="00607DAA">
              <w:t>а</w:t>
            </w:r>
            <w:r w:rsidRPr="00607DAA">
              <w:t>тельства, пред</w:t>
            </w:r>
            <w:r w:rsidRPr="00607DAA">
              <w:t>у</w:t>
            </w:r>
            <w:r w:rsidRPr="00607DAA">
              <w:t>сматривающее дальнейшее сове</w:t>
            </w:r>
            <w:r w:rsidRPr="00607DAA">
              <w:t>р</w:t>
            </w:r>
            <w:r w:rsidRPr="00607DAA">
              <w:t>шенствование зак</w:t>
            </w:r>
            <w:r w:rsidRPr="00607DAA">
              <w:t>о</w:t>
            </w:r>
            <w:r w:rsidRPr="00607DAA">
              <w:t>нодательства, рег</w:t>
            </w:r>
            <w:r w:rsidRPr="00607DAA">
              <w:t>у</w:t>
            </w:r>
            <w:r w:rsidRPr="00607DAA">
              <w:t>лирующего сферу малого и среднего  предпринимател</w:t>
            </w:r>
            <w:r w:rsidRPr="00607DAA">
              <w:t>ь</w:t>
            </w:r>
            <w:r w:rsidRPr="00607DAA">
              <w:t xml:space="preserve">ства,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  <w:p w:rsidR="0070200C" w:rsidRPr="00607DAA" w:rsidRDefault="0070200C" w:rsidP="005B4B44">
            <w:pPr>
              <w:snapToGrid w:val="0"/>
              <w:jc w:val="center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1D016D" w:rsidP="00D73930">
            <w:pPr>
              <w:jc w:val="center"/>
            </w:pPr>
            <w:r w:rsidRPr="00607DAA">
              <w:t>202</w:t>
            </w:r>
            <w:r w:rsidR="009A4050">
              <w:t>2</w:t>
            </w:r>
            <w:r w:rsidR="0070200C" w:rsidRPr="00607DAA">
              <w:t>-202</w:t>
            </w:r>
            <w:r w:rsidR="009A4050">
              <w:t>4</w:t>
            </w:r>
            <w:r w:rsidR="0070200C"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Главы администраций сельсоветов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Формирование  правов</w:t>
            </w:r>
            <w:r w:rsidRPr="00607DAA">
              <w:t>о</w:t>
            </w:r>
            <w:r w:rsidRPr="00607DAA">
              <w:t>го поля деятельности субъектов малого и сре</w:t>
            </w:r>
            <w:r w:rsidRPr="00607DAA">
              <w:t>д</w:t>
            </w:r>
            <w:r w:rsidRPr="00607DAA">
              <w:t>него предпринимательс</w:t>
            </w:r>
            <w:r w:rsidRPr="00607DAA">
              <w:t>т</w:t>
            </w:r>
            <w:r w:rsidRPr="00607DAA">
              <w:t>ва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t>1.2.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Создание условий для развития и</w:t>
            </w:r>
            <w:r w:rsidRPr="00607DAA">
              <w:t>н</w:t>
            </w:r>
            <w:r w:rsidRPr="00607DAA">
              <w:t>фраструктуры по</w:t>
            </w:r>
            <w:r w:rsidRPr="00607DAA">
              <w:t>д</w:t>
            </w:r>
            <w:r w:rsidRPr="00607DAA">
              <w:t xml:space="preserve">держки малого и </w:t>
            </w:r>
            <w:r w:rsidRPr="00607DAA">
              <w:lastRenderedPageBreak/>
              <w:t>среднего предпр</w:t>
            </w:r>
            <w:r w:rsidRPr="00607DAA">
              <w:t>и</w:t>
            </w:r>
            <w:r w:rsidRPr="00607DAA"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BB6EA9">
            <w:pPr>
              <w:snapToGrid w:val="0"/>
            </w:pPr>
            <w:r w:rsidRPr="00607DAA">
              <w:lastRenderedPageBreak/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1D016D" w:rsidP="00D73930">
            <w:pPr>
              <w:jc w:val="center"/>
            </w:pPr>
            <w:r w:rsidRPr="00607DAA">
              <w:t>202</w:t>
            </w:r>
            <w:r w:rsidR="009A4050">
              <w:t>2</w:t>
            </w:r>
            <w:r w:rsidR="0070200C" w:rsidRPr="00607DAA">
              <w:t>– 202</w:t>
            </w:r>
            <w:r w:rsidR="009A4050">
              <w:t>4</w:t>
            </w:r>
            <w:r w:rsidR="0070200C"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района,</w:t>
            </w:r>
          </w:p>
          <w:p w:rsidR="0070200C" w:rsidRPr="00607DAA" w:rsidRDefault="0070200C" w:rsidP="00653F1B">
            <w:pPr>
              <w:jc w:val="both"/>
            </w:pPr>
            <w:r w:rsidRPr="00607DAA">
              <w:t>Главы администраций сельсоветов;</w:t>
            </w:r>
          </w:p>
          <w:p w:rsidR="0070200C" w:rsidRPr="00607DAA" w:rsidRDefault="0070200C" w:rsidP="00653F1B">
            <w:pPr>
              <w:jc w:val="both"/>
            </w:pPr>
            <w:r w:rsidRPr="00607DAA">
              <w:lastRenderedPageBreak/>
              <w:t>Совет по поддержке  малого предприним</w:t>
            </w:r>
            <w:r w:rsidRPr="00607DAA">
              <w:t>а</w:t>
            </w:r>
            <w:r w:rsidRPr="00607DAA">
              <w:t>тельства при Главе Большесолдатского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Общественный пре</w:t>
            </w:r>
            <w:r w:rsidRPr="00607DAA">
              <w:t>д</w:t>
            </w:r>
            <w:r w:rsidRPr="00607DAA">
              <w:t>ставитель Уполном</w:t>
            </w:r>
            <w:r w:rsidRPr="00607DAA">
              <w:t>о</w:t>
            </w:r>
            <w:r w:rsidRPr="00607DAA">
              <w:t>ченного  по защите прав предпринимателей в Курской области по Большесолдатскому району.</w:t>
            </w:r>
          </w:p>
          <w:p w:rsidR="00AF0592" w:rsidRPr="00607DAA" w:rsidRDefault="00AF0592" w:rsidP="00653F1B">
            <w:pPr>
              <w:jc w:val="both"/>
            </w:pP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lastRenderedPageBreak/>
              <w:t>Содействие развитию малого и среднего  пре</w:t>
            </w:r>
            <w:r w:rsidRPr="00607DAA">
              <w:t>д</w:t>
            </w:r>
            <w:r w:rsidRPr="00607DAA">
              <w:t>принимательства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lastRenderedPageBreak/>
              <w:t>1.3.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Защита трудовых прав  наёмных р</w:t>
            </w:r>
            <w:r w:rsidRPr="00607DAA">
              <w:t>а</w:t>
            </w:r>
            <w:r w:rsidRPr="00607DAA">
              <w:t>ботников в сфере малого и среднего предпринимател</w:t>
            </w:r>
            <w:r w:rsidRPr="00607DAA">
              <w:t>ь</w:t>
            </w:r>
            <w:r w:rsidRPr="00607DAA">
              <w:t>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BB6EA9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1D016D" w:rsidP="00D73930">
            <w:pPr>
              <w:jc w:val="center"/>
            </w:pPr>
            <w:r w:rsidRPr="00607DAA">
              <w:t>202</w:t>
            </w:r>
            <w:r w:rsidR="009A4050">
              <w:t>2</w:t>
            </w:r>
            <w:r w:rsidRPr="00607DAA">
              <w:t xml:space="preserve"> – 202</w:t>
            </w:r>
            <w:r w:rsidR="009A4050">
              <w:t>4</w:t>
            </w:r>
            <w:r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Совет по поддержке  малого предприним</w:t>
            </w:r>
            <w:r w:rsidRPr="00607DAA">
              <w:t>а</w:t>
            </w:r>
            <w:r w:rsidRPr="00607DAA">
              <w:t>тельства при Главе Большесолдатского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Инспекция по труду Курской области;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Межведомственная к</w:t>
            </w:r>
            <w:r w:rsidRPr="00607DAA">
              <w:t>о</w:t>
            </w:r>
            <w:r w:rsidRPr="00607DAA">
              <w:t>миссия по социально – экономическим вопр</w:t>
            </w:r>
            <w:r w:rsidRPr="00607DAA">
              <w:t>о</w:t>
            </w:r>
            <w:r w:rsidRPr="00607DAA">
              <w:t>сам при Главе Больш</w:t>
            </w:r>
            <w:r w:rsidRPr="00607DAA">
              <w:t>е</w:t>
            </w:r>
            <w:r w:rsidRPr="00607DAA">
              <w:t>солдатского района  создана;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Рабочая группа по и</w:t>
            </w:r>
            <w:r w:rsidRPr="00607DAA">
              <w:t>с</w:t>
            </w:r>
            <w:r w:rsidRPr="00607DAA">
              <w:t>следованию организ</w:t>
            </w:r>
            <w:r w:rsidRPr="00607DAA">
              <w:t>а</w:t>
            </w:r>
            <w:r w:rsidRPr="00607DAA">
              <w:t xml:space="preserve">ций Большесолдатского </w:t>
            </w:r>
            <w:r w:rsidRPr="00607DAA">
              <w:lastRenderedPageBreak/>
              <w:t>района Курской обла</w:t>
            </w:r>
            <w:r w:rsidRPr="00607DAA">
              <w:t>с</w:t>
            </w:r>
            <w:r w:rsidRPr="00607DAA">
              <w:t>ти на предмет легал</w:t>
            </w:r>
            <w:r w:rsidRPr="00607DAA">
              <w:t>и</w:t>
            </w:r>
            <w:r w:rsidRPr="00607DAA">
              <w:t>зации трудовых отн</w:t>
            </w:r>
            <w:r w:rsidRPr="00607DAA">
              <w:t>о</w:t>
            </w:r>
            <w:r w:rsidRPr="00607DAA">
              <w:t>шений работодателей с работниками.</w:t>
            </w:r>
          </w:p>
          <w:p w:rsidR="0070200C" w:rsidRPr="00607DAA" w:rsidRDefault="0070200C" w:rsidP="00653F1B">
            <w:pPr>
              <w:jc w:val="both"/>
            </w:pP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lastRenderedPageBreak/>
              <w:t>Защиту трудовых прав работников малого и среднего  предприним</w:t>
            </w:r>
            <w:r w:rsidRPr="00607DAA">
              <w:t>а</w:t>
            </w:r>
            <w:r w:rsidRPr="00607DAA">
              <w:t>тельства через семинары, статей в средствах ма</w:t>
            </w:r>
            <w:r w:rsidRPr="00607DAA">
              <w:t>с</w:t>
            </w:r>
            <w:r w:rsidRPr="00607DAA">
              <w:t>совой информации, раз</w:t>
            </w:r>
            <w:r w:rsidRPr="00607DAA">
              <w:t>ъ</w:t>
            </w:r>
            <w:r w:rsidRPr="00607DAA">
              <w:t>яснение ответственности  за нарушения  трудовых прав работодателям,  предоставление по</w:t>
            </w:r>
            <w:r w:rsidRPr="00607DAA">
              <w:t>д</w:t>
            </w:r>
            <w:r w:rsidRPr="00607DAA">
              <w:t>держки  только тем суб</w:t>
            </w:r>
            <w:r w:rsidRPr="00607DAA">
              <w:t>ъ</w:t>
            </w:r>
            <w:r w:rsidRPr="00607DAA">
              <w:t>ектам малого и среднего  предпринимательства, где  соблюдаются  труд</w:t>
            </w:r>
            <w:r w:rsidRPr="00607DAA">
              <w:t>о</w:t>
            </w:r>
            <w:r w:rsidRPr="00607DAA">
              <w:t>вые права  наёмных р</w:t>
            </w:r>
            <w:r w:rsidRPr="00607DAA">
              <w:t>а</w:t>
            </w:r>
            <w:r w:rsidRPr="00607DAA">
              <w:t>ботников</w:t>
            </w:r>
          </w:p>
        </w:tc>
      </w:tr>
      <w:tr w:rsidR="0070200C" w:rsidRPr="00607DAA">
        <w:trPr>
          <w:trHeight w:val="826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200C" w:rsidRPr="00607DAA" w:rsidRDefault="0070200C" w:rsidP="00BB6EA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 xml:space="preserve">Итого </w:t>
            </w:r>
          </w:p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по задаче 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607DAA" w:rsidRDefault="0070200C" w:rsidP="001D2B54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jc w:val="center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</w:p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х</w:t>
            </w:r>
          </w:p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</w:p>
        </w:tc>
      </w:tr>
      <w:tr w:rsidR="005B4B44" w:rsidRPr="00607DAA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4B44" w:rsidRPr="00607DAA" w:rsidRDefault="005B4B44" w:rsidP="00AA089A">
            <w:pPr>
              <w:ind w:hanging="73"/>
              <w:rPr>
                <w:color w:val="FF0000"/>
              </w:rPr>
            </w:pPr>
            <w:r w:rsidRPr="00607DAA">
              <w:rPr>
                <w:b/>
              </w:rPr>
              <w:t>Задача 2</w:t>
            </w:r>
            <w:r w:rsidRPr="004647E6">
              <w:rPr>
                <w:b/>
              </w:rPr>
              <w:t>.  Поддержка субъектов малого и среднего предпринимательства</w:t>
            </w:r>
            <w:r w:rsidR="00BF1F87">
              <w:rPr>
                <w:b/>
              </w:rPr>
              <w:t xml:space="preserve"> в </w:t>
            </w:r>
            <w:r w:rsidR="00FE394F" w:rsidRPr="004647E6">
              <w:rPr>
                <w:b/>
              </w:rPr>
              <w:t>сфере  развития сельского хозяйства, на возмещение части затрат, св</w:t>
            </w:r>
            <w:r w:rsidR="00FE394F" w:rsidRPr="004647E6">
              <w:rPr>
                <w:b/>
              </w:rPr>
              <w:t>я</w:t>
            </w:r>
            <w:r w:rsidR="00FE394F" w:rsidRPr="004647E6">
              <w:rPr>
                <w:b/>
              </w:rPr>
              <w:t>занных с приобретением</w:t>
            </w:r>
            <w:r w:rsidR="00A2157F" w:rsidRPr="004647E6">
              <w:rPr>
                <w:b/>
              </w:rPr>
              <w:t xml:space="preserve"> сельскохозяйственной техники и </w:t>
            </w:r>
            <w:r w:rsidR="00FE394F" w:rsidRPr="004647E6">
              <w:rPr>
                <w:b/>
              </w:rPr>
              <w:t xml:space="preserve"> оборудования в целях создания и (или) развития и (или) модернизации производства</w:t>
            </w:r>
            <w:r w:rsidR="00A156A9" w:rsidRPr="004647E6">
              <w:rPr>
                <w:b/>
              </w:rPr>
              <w:t xml:space="preserve"> и </w:t>
            </w:r>
            <w:r w:rsidRPr="004647E6">
              <w:rPr>
                <w:b/>
              </w:rPr>
              <w:t>по участию в межрегиональных и международных выставках-ярмарках:</w:t>
            </w:r>
          </w:p>
        </w:tc>
      </w:tr>
      <w:tr w:rsidR="0070200C" w:rsidRPr="00607DAA">
        <w:trPr>
          <w:trHeight w:val="3870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</w:pPr>
            <w:r w:rsidRPr="00607DAA">
              <w:t>2.1.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6E54" w:rsidRPr="00607DAA" w:rsidRDefault="0070200C" w:rsidP="00653F1B">
            <w:pPr>
              <w:ind w:left="-97"/>
              <w:jc w:val="both"/>
            </w:pPr>
            <w:r w:rsidRPr="00607DAA">
              <w:t>Организация пров</w:t>
            </w:r>
            <w:r w:rsidRPr="00607DAA">
              <w:t>е</w:t>
            </w:r>
            <w:r w:rsidRPr="00607DAA">
              <w:t>дения заседаний к</w:t>
            </w:r>
            <w:r w:rsidRPr="00607DAA">
              <w:t>о</w:t>
            </w:r>
            <w:r w:rsidRPr="00607DAA">
              <w:t>миссии по рассмо</w:t>
            </w:r>
            <w:r w:rsidRPr="00607DAA">
              <w:t>т</w:t>
            </w:r>
            <w:r w:rsidRPr="00607DAA">
              <w:t>рению документов для предоставления субсидий, пред</w:t>
            </w:r>
            <w:r w:rsidRPr="00607DAA">
              <w:t>у</w:t>
            </w:r>
            <w:r w:rsidRPr="00607DAA">
              <w:t>смотренных на  по</w:t>
            </w:r>
            <w:r w:rsidRPr="00607DAA">
              <w:t>д</w:t>
            </w:r>
            <w:r w:rsidRPr="00607DAA">
              <w:t>держку субъектов малого и среднего предпринимательс</w:t>
            </w:r>
            <w:r w:rsidRPr="00607DAA">
              <w:t>т</w:t>
            </w:r>
            <w:r w:rsidRPr="00607DAA">
              <w:t>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7E1E7A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A05618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7E1E7A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7E1E7A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0200C" w:rsidRPr="00607DAA" w:rsidRDefault="001D016D" w:rsidP="00D73930">
            <w:pPr>
              <w:jc w:val="center"/>
            </w:pPr>
            <w:r w:rsidRPr="00607DAA">
              <w:t>202</w:t>
            </w:r>
            <w:r w:rsidR="009A4050">
              <w:t>2</w:t>
            </w:r>
            <w:r w:rsidR="0070200C" w:rsidRPr="00607DAA">
              <w:t xml:space="preserve"> – 202</w:t>
            </w:r>
            <w:r w:rsidR="009A4050">
              <w:t>4</w:t>
            </w:r>
            <w:r w:rsidR="0070200C"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snapToGrid w:val="0"/>
              <w:jc w:val="both"/>
            </w:pPr>
            <w:r w:rsidRPr="00607DAA">
              <w:t>Управление эконом</w:t>
            </w:r>
            <w:r w:rsidRPr="00607DAA">
              <w:t>и</w:t>
            </w:r>
            <w:r w:rsidRPr="00607DAA">
              <w:t>ческого развития А</w:t>
            </w:r>
            <w:r w:rsidRPr="00607DAA">
              <w:t>д</w:t>
            </w:r>
            <w:r w:rsidRPr="00607DAA">
              <w:t>министрации района;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Отбор субъектов малого и среднего предприним</w:t>
            </w:r>
            <w:r w:rsidRPr="00607DAA">
              <w:t>а</w:t>
            </w:r>
            <w:r w:rsidRPr="00607DAA">
              <w:t>тельства для предоста</w:t>
            </w:r>
            <w:r w:rsidRPr="00607DAA">
              <w:t>в</w:t>
            </w:r>
            <w:r w:rsidRPr="00607DAA">
              <w:t>ления субсидии и опр</w:t>
            </w:r>
            <w:r w:rsidRPr="00607DAA">
              <w:t>е</w:t>
            </w:r>
            <w:r w:rsidRPr="00607DAA">
              <w:t>деления размера субс</w:t>
            </w:r>
            <w:r w:rsidRPr="00607DAA">
              <w:t>и</w:t>
            </w:r>
            <w:r w:rsidRPr="00607DAA">
              <w:t>дии</w:t>
            </w:r>
          </w:p>
        </w:tc>
      </w:tr>
      <w:tr w:rsidR="009E627D" w:rsidRPr="002E15E3" w:rsidTr="00DB785D">
        <w:trPr>
          <w:trHeight w:val="85"/>
        </w:trPr>
        <w:tc>
          <w:tcPr>
            <w:tcW w:w="16200" w:type="dxa"/>
            <w:gridSpan w:val="14"/>
            <w:tcBorders>
              <w:top w:val="single" w:sz="4" w:space="0" w:color="auto"/>
            </w:tcBorders>
          </w:tcPr>
          <w:p w:rsidR="009E627D" w:rsidRPr="002E15E3" w:rsidRDefault="009E627D" w:rsidP="00653F1B">
            <w:pPr>
              <w:ind w:left="-97"/>
              <w:jc w:val="both"/>
            </w:pPr>
          </w:p>
          <w:p w:rsidR="009E627D" w:rsidRPr="002E15E3" w:rsidRDefault="009E627D" w:rsidP="00653F1B">
            <w:pPr>
              <w:ind w:left="-97"/>
              <w:jc w:val="both"/>
            </w:pPr>
          </w:p>
          <w:p w:rsidR="009E627D" w:rsidRPr="002E15E3" w:rsidRDefault="009E627D" w:rsidP="00653F1B">
            <w:pPr>
              <w:ind w:left="-97"/>
              <w:jc w:val="both"/>
            </w:pPr>
          </w:p>
          <w:p w:rsidR="009E627D" w:rsidRPr="002E15E3" w:rsidRDefault="009E627D" w:rsidP="00653F1B">
            <w:pPr>
              <w:snapToGrid w:val="0"/>
              <w:jc w:val="both"/>
            </w:pPr>
          </w:p>
        </w:tc>
      </w:tr>
      <w:tr w:rsidR="009A4050" w:rsidRPr="002E15E3" w:rsidTr="0092137D">
        <w:trPr>
          <w:trHeight w:val="640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9A4050" w:rsidRPr="002E15E3" w:rsidRDefault="009A4050" w:rsidP="009A4050">
            <w:pPr>
              <w:snapToGrid w:val="0"/>
              <w:ind w:left="360" w:hanging="360"/>
            </w:pPr>
            <w:r w:rsidRPr="002E15E3">
              <w:lastRenderedPageBreak/>
              <w:t>2.2.</w:t>
            </w: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A4050" w:rsidRPr="00075427" w:rsidRDefault="009A4050" w:rsidP="009A4050">
            <w:r w:rsidRPr="00075427">
              <w:t>Предоставление субсидий субъектам малого и среднего предпринимател</w:t>
            </w:r>
            <w:r w:rsidRPr="00075427">
              <w:t>ь</w:t>
            </w:r>
            <w:r w:rsidRPr="00075427">
              <w:t>ства, осуществля</w:t>
            </w:r>
            <w:r w:rsidRPr="00075427">
              <w:t>ю</w:t>
            </w:r>
            <w:r w:rsidRPr="00075427">
              <w:t>щим деятельность в сфере развития сельского хозяйства на возмещение ча</w:t>
            </w:r>
            <w:r w:rsidRPr="00075427">
              <w:t>с</w:t>
            </w:r>
            <w:r w:rsidRPr="00075427">
              <w:t>ти затрат, связанных с приобретением сельскохозяйстве</w:t>
            </w:r>
            <w:r w:rsidRPr="00075427">
              <w:t>н</w:t>
            </w:r>
            <w:r w:rsidRPr="00075427">
              <w:t>ной техники и об</w:t>
            </w:r>
            <w:r w:rsidRPr="00075427">
              <w:t>о</w:t>
            </w:r>
            <w:r w:rsidRPr="00075427">
              <w:t>рудованияв целях создания и (или) развития и (или) модернизации пр</w:t>
            </w:r>
            <w:r w:rsidRPr="00075427">
              <w:t>о</w:t>
            </w:r>
            <w:r w:rsidRPr="00075427">
              <w:t>изводства.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Pr="002E15E3" w:rsidRDefault="009A4050" w:rsidP="009A4050">
            <w:pPr>
              <w:snapToGrid w:val="0"/>
            </w:pPr>
            <w:r w:rsidRPr="002E15E3"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Pr="002E15E3" w:rsidRDefault="009A4050" w:rsidP="009A405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Pr="009A4050" w:rsidRDefault="009A4050" w:rsidP="009A4050">
            <w:pPr>
              <w:rPr>
                <w:b/>
                <w:bCs/>
              </w:rPr>
            </w:pPr>
            <w:r w:rsidRPr="009A4050">
              <w:rPr>
                <w:b/>
                <w:bCs/>
              </w:rPr>
              <w:t>70,000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Pr="009A4050" w:rsidRDefault="009A4050" w:rsidP="009A4050">
            <w:pPr>
              <w:rPr>
                <w:b/>
                <w:bCs/>
              </w:rPr>
            </w:pPr>
            <w:r w:rsidRPr="009A4050">
              <w:rPr>
                <w:b/>
                <w:bCs/>
              </w:rPr>
              <w:t>70,000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Pr="009A4050" w:rsidRDefault="009A4050" w:rsidP="009A4050">
            <w:pPr>
              <w:rPr>
                <w:b/>
                <w:bCs/>
              </w:rPr>
            </w:pPr>
            <w:r w:rsidRPr="009A4050">
              <w:rPr>
                <w:b/>
                <w:bCs/>
              </w:rPr>
              <w:t>70,000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9A4050" w:rsidRPr="002E15E3" w:rsidRDefault="009A4050" w:rsidP="009A4050">
            <w:pPr>
              <w:jc w:val="center"/>
            </w:pPr>
            <w:r w:rsidRPr="002E15E3">
              <w:t>202</w:t>
            </w:r>
            <w:r>
              <w:t>2</w:t>
            </w:r>
            <w:r w:rsidRPr="002E15E3">
              <w:t xml:space="preserve"> – 202</w:t>
            </w:r>
            <w:r>
              <w:t>4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A4050" w:rsidRPr="002E15E3" w:rsidRDefault="009A4050" w:rsidP="009A4050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9A4050" w:rsidRPr="002E15E3" w:rsidRDefault="009A4050" w:rsidP="009A4050">
            <w:pPr>
              <w:snapToGrid w:val="0"/>
              <w:jc w:val="both"/>
            </w:pPr>
            <w:r w:rsidRPr="002E15E3">
              <w:t>субъекты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4050" w:rsidRPr="002E15E3" w:rsidRDefault="009A4050" w:rsidP="009A4050">
            <w:pPr>
              <w:snapToGrid w:val="0"/>
              <w:jc w:val="both"/>
            </w:pPr>
            <w:r w:rsidRPr="002E15E3">
              <w:t>Выход продукции, в</w:t>
            </w:r>
            <w:r w:rsidRPr="002E15E3">
              <w:t>ы</w:t>
            </w:r>
            <w:r w:rsidRPr="002E15E3">
              <w:t>полняемых работ и услуг,  произведенных субъе</w:t>
            </w:r>
            <w:r w:rsidRPr="002E15E3">
              <w:t>к</w:t>
            </w:r>
            <w:r w:rsidRPr="002E15E3">
              <w:t>тами малого и среднего предпринимательства, на  межрегиональный ур</w:t>
            </w:r>
            <w:r w:rsidRPr="002E15E3">
              <w:t>о</w:t>
            </w:r>
            <w:r w:rsidRPr="002E15E3">
              <w:t>вень.</w:t>
            </w:r>
          </w:p>
          <w:p w:rsidR="009A4050" w:rsidRPr="002E15E3" w:rsidRDefault="009A4050" w:rsidP="009A4050">
            <w:pPr>
              <w:snapToGrid w:val="0"/>
              <w:jc w:val="both"/>
            </w:pPr>
            <w:r w:rsidRPr="002E15E3">
              <w:t>Количество субъектов малого и среднего пре</w:t>
            </w:r>
            <w:r w:rsidRPr="002E15E3">
              <w:t>д</w:t>
            </w:r>
            <w:r w:rsidRPr="002E15E3">
              <w:t>принимательства - пол</w:t>
            </w:r>
            <w:r w:rsidRPr="002E15E3">
              <w:t>у</w:t>
            </w:r>
            <w:r w:rsidRPr="002E15E3">
              <w:t>чателей субсидий:</w:t>
            </w:r>
          </w:p>
          <w:p w:rsidR="009A4050" w:rsidRPr="002E15E3" w:rsidRDefault="009A4050" w:rsidP="009A4050">
            <w:pPr>
              <w:snapToGrid w:val="0"/>
              <w:jc w:val="both"/>
            </w:pPr>
            <w:r w:rsidRPr="002E15E3">
              <w:t>в 202</w:t>
            </w:r>
            <w:r>
              <w:t>1</w:t>
            </w:r>
            <w:r w:rsidRPr="002E15E3">
              <w:t xml:space="preserve"> году - 1;</w:t>
            </w:r>
          </w:p>
          <w:p w:rsidR="009A4050" w:rsidRPr="002E15E3" w:rsidRDefault="009A4050" w:rsidP="009A4050">
            <w:pPr>
              <w:snapToGrid w:val="0"/>
              <w:jc w:val="both"/>
            </w:pPr>
            <w:r w:rsidRPr="002E15E3">
              <w:t>в 202</w:t>
            </w:r>
            <w:r>
              <w:t>2</w:t>
            </w:r>
            <w:r w:rsidRPr="002E15E3">
              <w:t xml:space="preserve"> году -1,</w:t>
            </w:r>
          </w:p>
          <w:p w:rsidR="009A4050" w:rsidRPr="002E15E3" w:rsidRDefault="009A4050" w:rsidP="009A4050">
            <w:pPr>
              <w:snapToGrid w:val="0"/>
              <w:jc w:val="both"/>
            </w:pPr>
            <w:r w:rsidRPr="002E15E3">
              <w:t>в 202</w:t>
            </w:r>
            <w:r>
              <w:t>3</w:t>
            </w:r>
            <w:r w:rsidRPr="002E15E3">
              <w:t xml:space="preserve"> году -1.</w:t>
            </w:r>
          </w:p>
        </w:tc>
      </w:tr>
      <w:tr w:rsidR="00832B96" w:rsidRPr="002E15E3" w:rsidTr="0092137D">
        <w:trPr>
          <w:trHeight w:val="340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63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BB6EA9">
            <w:pPr>
              <w:snapToGrid w:val="0"/>
            </w:pPr>
            <w:r w:rsidRPr="002E15E3">
              <w:t>в том числе: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9A4050" w:rsidRPr="002E15E3" w:rsidTr="0092137D">
        <w:trPr>
          <w:trHeight w:val="520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9A4050" w:rsidRPr="002E15E3" w:rsidRDefault="009A4050" w:rsidP="009A4050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A4050" w:rsidRPr="002E15E3" w:rsidRDefault="009A4050" w:rsidP="009A4050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Pr="002E15E3" w:rsidRDefault="009A4050" w:rsidP="009A4050">
            <w:pPr>
              <w:snapToGrid w:val="0"/>
            </w:pPr>
            <w:r w:rsidRPr="002E15E3">
              <w:t>бюджет м</w:t>
            </w:r>
            <w:r w:rsidRPr="002E15E3">
              <w:t>у</w:t>
            </w:r>
            <w:r w:rsidRPr="002E15E3">
              <w:t>ниципальн</w:t>
            </w:r>
            <w:r w:rsidRPr="002E15E3">
              <w:t>о</w:t>
            </w:r>
            <w:r w:rsidRPr="002E15E3">
              <w:t>го района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Pr="002E15E3" w:rsidRDefault="009A4050" w:rsidP="009A4050">
            <w:pPr>
              <w:snapToGrid w:val="0"/>
              <w:jc w:val="center"/>
            </w:pPr>
            <w:r>
              <w:t>7</w:t>
            </w:r>
            <w:r w:rsidRPr="002E15E3"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Default="009A4050" w:rsidP="009A4050">
            <w:r w:rsidRPr="00F8231B">
              <w:t>70,000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Default="009A4050" w:rsidP="009A4050">
            <w:r w:rsidRPr="00F8231B">
              <w:t>70,000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Default="009A4050" w:rsidP="009A4050">
            <w:r w:rsidRPr="00F8231B">
              <w:t>70,000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9A4050" w:rsidRPr="002E15E3" w:rsidRDefault="009A4050" w:rsidP="009A4050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9A4050" w:rsidRPr="002E15E3" w:rsidRDefault="009A4050" w:rsidP="009A4050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050" w:rsidRPr="002E15E3" w:rsidRDefault="009A4050" w:rsidP="009A4050">
            <w:pPr>
              <w:snapToGrid w:val="0"/>
              <w:jc w:val="both"/>
            </w:pPr>
          </w:p>
        </w:tc>
      </w:tr>
      <w:tr w:rsidR="00832B96" w:rsidRPr="002E15E3" w:rsidTr="00832B96">
        <w:trPr>
          <w:trHeight w:val="2655"/>
        </w:trPr>
        <w:tc>
          <w:tcPr>
            <w:tcW w:w="89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>
            <w:pPr>
              <w:snapToGrid w:val="0"/>
            </w:pPr>
            <w:r w:rsidRPr="002E15E3">
              <w:t>средства  с</w:t>
            </w:r>
            <w:r w:rsidRPr="002E15E3">
              <w:t>о</w:t>
            </w:r>
            <w:r w:rsidRPr="002E15E3">
              <w:t>финансир</w:t>
            </w:r>
            <w:r w:rsidRPr="002E15E3">
              <w:t>о</w:t>
            </w:r>
            <w:r w:rsidRPr="002E15E3">
              <w:t>вания пр</w:t>
            </w:r>
            <w:r w:rsidRPr="002E15E3">
              <w:t>о</w:t>
            </w:r>
            <w:r w:rsidRPr="002E15E3">
              <w:t>граммы из областного бюджета</w:t>
            </w:r>
          </w:p>
          <w:p w:rsidR="00832B96" w:rsidRPr="002E15E3" w:rsidRDefault="00832B96" w:rsidP="005B4B44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2E15E3">
            <w:pPr>
              <w:snapToGrid w:val="0"/>
            </w:pPr>
            <w:r w:rsidRPr="002E15E3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92137D" w:rsidRPr="002E15E3" w:rsidTr="00BF6AA4">
        <w:trPr>
          <w:trHeight w:val="773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92137D" w:rsidRPr="002E15E3" w:rsidRDefault="0092137D" w:rsidP="00832B96">
            <w:pPr>
              <w:snapToGrid w:val="0"/>
            </w:pPr>
            <w:r w:rsidRPr="002E15E3">
              <w:t>2.3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2137D" w:rsidRPr="002E15E3" w:rsidRDefault="0092137D" w:rsidP="00832B96">
            <w:pPr>
              <w:jc w:val="both"/>
            </w:pPr>
            <w:r w:rsidRPr="002E15E3">
              <w:t>Предоставление  субсидий  субъе</w:t>
            </w:r>
            <w:r w:rsidRPr="002E15E3">
              <w:t>к</w:t>
            </w:r>
            <w:r w:rsidRPr="002E15E3">
              <w:t>там малого и сре</w:t>
            </w:r>
            <w:r w:rsidRPr="002E15E3">
              <w:t>д</w:t>
            </w:r>
            <w:r w:rsidRPr="002E15E3">
              <w:t>него предприним</w:t>
            </w:r>
            <w:r w:rsidRPr="002E15E3">
              <w:t>а</w:t>
            </w:r>
            <w:r w:rsidRPr="002E15E3">
              <w:t>тельства на субс</w:t>
            </w:r>
            <w:r w:rsidRPr="002E15E3">
              <w:t>и</w:t>
            </w:r>
            <w:r w:rsidRPr="002E15E3">
              <w:t>дирование части з</w:t>
            </w:r>
            <w:r w:rsidRPr="002E15E3">
              <w:t>а</w:t>
            </w:r>
            <w:r w:rsidRPr="002E15E3">
              <w:t>трат, связанных с участием в межд</w:t>
            </w:r>
            <w:r w:rsidRPr="002E15E3">
              <w:t>у</w:t>
            </w:r>
            <w:r w:rsidRPr="002E15E3">
              <w:t>народных и межр</w:t>
            </w:r>
            <w:r w:rsidRPr="002E15E3">
              <w:t>е</w:t>
            </w:r>
            <w:r w:rsidRPr="002E15E3">
              <w:lastRenderedPageBreak/>
              <w:t>гиональных выста</w:t>
            </w:r>
            <w:r w:rsidRPr="002E15E3">
              <w:t>в</w:t>
            </w:r>
            <w:r w:rsidRPr="002E15E3">
              <w:t xml:space="preserve">ках-ярмарках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92137D" w:rsidP="0092137D">
            <w:pPr>
              <w:snapToGrid w:val="0"/>
            </w:pPr>
            <w:r w:rsidRPr="002E15E3">
              <w:lastRenderedPageBreak/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D73930" w:rsidP="0092137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D73930" w:rsidP="0092137D">
            <w:pPr>
              <w:snapToGrid w:val="0"/>
              <w:ind w:right="-201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D73930" w:rsidRDefault="00D73930" w:rsidP="005B4B44">
            <w:pPr>
              <w:snapToGrid w:val="0"/>
              <w:jc w:val="center"/>
              <w:rPr>
                <w:b/>
              </w:rPr>
            </w:pPr>
            <w:r w:rsidRPr="00D73930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D73930" w:rsidRDefault="00D73930" w:rsidP="005B4B44">
            <w:pPr>
              <w:snapToGrid w:val="0"/>
              <w:jc w:val="center"/>
              <w:rPr>
                <w:b/>
              </w:rPr>
            </w:pPr>
            <w:r w:rsidRPr="00D73930">
              <w:rPr>
                <w:b/>
              </w:rPr>
              <w:t>0,000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2137D" w:rsidRPr="00D73930" w:rsidRDefault="0092137D" w:rsidP="0092137D">
            <w:pPr>
              <w:jc w:val="center"/>
            </w:pP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92137D" w:rsidRPr="002E15E3" w:rsidRDefault="0092137D" w:rsidP="0092137D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субъекты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2137D" w:rsidRPr="002E15E3" w:rsidRDefault="0092137D" w:rsidP="0092137D">
            <w:pPr>
              <w:snapToGrid w:val="0"/>
              <w:jc w:val="both"/>
            </w:pPr>
            <w:r w:rsidRPr="002E15E3">
              <w:t>Выход продукции, в</w:t>
            </w:r>
            <w:r w:rsidRPr="002E15E3">
              <w:t>ы</w:t>
            </w:r>
            <w:r w:rsidRPr="002E15E3">
              <w:t>полняемых работ и услуг,  произведенных субъе</w:t>
            </w:r>
            <w:r w:rsidRPr="002E15E3">
              <w:t>к</w:t>
            </w:r>
            <w:r w:rsidRPr="002E15E3">
              <w:t>тами малого и среднего предпринимательства, на  межрегиональный ур</w:t>
            </w:r>
            <w:r w:rsidRPr="002E15E3">
              <w:t>о</w:t>
            </w:r>
            <w:r w:rsidRPr="002E15E3">
              <w:t>вень.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Количество субъектов малого и среднего пре</w:t>
            </w:r>
            <w:r w:rsidRPr="002E15E3">
              <w:t>д</w:t>
            </w:r>
            <w:r w:rsidRPr="002E15E3">
              <w:lastRenderedPageBreak/>
              <w:t>принимательства - пол</w:t>
            </w:r>
            <w:r w:rsidRPr="002E15E3">
              <w:t>у</w:t>
            </w:r>
            <w:r w:rsidRPr="002E15E3">
              <w:t>чателей субсидий: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в 202</w:t>
            </w:r>
            <w:r w:rsidR="009A4050">
              <w:t>2</w:t>
            </w:r>
            <w:r w:rsidRPr="002E15E3">
              <w:t xml:space="preserve"> году - 1;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в 202</w:t>
            </w:r>
            <w:r w:rsidR="009A4050">
              <w:t>3</w:t>
            </w:r>
            <w:r w:rsidRPr="002E15E3">
              <w:t xml:space="preserve"> году -1,</w:t>
            </w:r>
          </w:p>
          <w:p w:rsidR="0092137D" w:rsidRPr="002E15E3" w:rsidRDefault="0092137D" w:rsidP="00833DDD">
            <w:pPr>
              <w:snapToGrid w:val="0"/>
              <w:jc w:val="both"/>
            </w:pPr>
            <w:r w:rsidRPr="002E15E3">
              <w:t>в 202</w:t>
            </w:r>
            <w:r w:rsidR="009A4050">
              <w:t>4</w:t>
            </w:r>
            <w:r w:rsidRPr="002E15E3">
              <w:t xml:space="preserve"> году -1.</w:t>
            </w:r>
          </w:p>
        </w:tc>
      </w:tr>
      <w:tr w:rsidR="00832B96" w:rsidRPr="002E15E3" w:rsidTr="00832B96">
        <w:trPr>
          <w:trHeight w:val="564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832B96" w:rsidRPr="002E15E3" w:rsidRDefault="00832B96" w:rsidP="00A76E54">
            <w:pPr>
              <w:snapToGrid w:val="0"/>
              <w:ind w:left="360" w:hanging="360"/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92137D">
            <w:pPr>
              <w:snapToGrid w:val="0"/>
            </w:pPr>
            <w:r w:rsidRPr="002E15E3">
              <w:t>в том числе: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D73930" w:rsidRDefault="00D73930" w:rsidP="005B4B44">
            <w:pPr>
              <w:snapToGrid w:val="0"/>
              <w:jc w:val="center"/>
            </w:pPr>
            <w:r w:rsidRPr="00D73930"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D73930" w:rsidRDefault="00D73930" w:rsidP="005B4B44">
            <w:pPr>
              <w:snapToGrid w:val="0"/>
              <w:jc w:val="center"/>
            </w:pPr>
            <w:r w:rsidRPr="00D73930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D73930" w:rsidRDefault="00D73930" w:rsidP="005B4B44">
            <w:pPr>
              <w:snapToGrid w:val="0"/>
              <w:jc w:val="center"/>
            </w:pPr>
            <w:r w:rsidRPr="00D73930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D73930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BB2FB7">
        <w:trPr>
          <w:trHeight w:val="1391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832B96" w:rsidRPr="002E15E3" w:rsidRDefault="00832B96" w:rsidP="00A76E54">
            <w:pPr>
              <w:snapToGrid w:val="0"/>
              <w:ind w:left="360" w:hanging="360"/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92137D">
            <w:pPr>
              <w:snapToGrid w:val="0"/>
            </w:pPr>
            <w:r w:rsidRPr="002E15E3">
              <w:t>бюджет м</w:t>
            </w:r>
            <w:r w:rsidRPr="002E15E3">
              <w:t>у</w:t>
            </w:r>
            <w:r w:rsidRPr="002E15E3">
              <w:t>ниципальн</w:t>
            </w:r>
            <w:r w:rsidRPr="002E15E3">
              <w:t>о</w:t>
            </w:r>
            <w:r w:rsidRPr="002E15E3">
              <w:t>го района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D73930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92137D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92137D">
        <w:trPr>
          <w:trHeight w:val="1817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E3" w:rsidRPr="002E15E3" w:rsidRDefault="002E15E3" w:rsidP="002E15E3">
            <w:pPr>
              <w:snapToGrid w:val="0"/>
            </w:pPr>
            <w:r w:rsidRPr="002E15E3">
              <w:t>средства  с</w:t>
            </w:r>
            <w:r w:rsidRPr="002E15E3">
              <w:t>о</w:t>
            </w:r>
            <w:r w:rsidRPr="002E15E3">
              <w:t>финансир</w:t>
            </w:r>
            <w:r w:rsidRPr="002E15E3">
              <w:t>о</w:t>
            </w:r>
            <w:r w:rsidRPr="002E15E3">
              <w:t>вания пр</w:t>
            </w:r>
            <w:r w:rsidRPr="002E15E3">
              <w:t>о</w:t>
            </w:r>
            <w:r w:rsidRPr="002E15E3">
              <w:t>граммы из областного бюджета</w:t>
            </w:r>
          </w:p>
          <w:p w:rsidR="00832B96" w:rsidRPr="002E15E3" w:rsidRDefault="00832B96" w:rsidP="0092137D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92137D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92137D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70200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2E15E3" w:rsidRDefault="0070200C" w:rsidP="00B926A3">
            <w:pPr>
              <w:snapToGrid w:val="0"/>
              <w:ind w:left="360" w:hanging="468"/>
              <w:jc w:val="center"/>
            </w:pPr>
            <w:r w:rsidRPr="002E15E3">
              <w:lastRenderedPageBreak/>
              <w:t>2.</w:t>
            </w:r>
            <w:r w:rsidR="00B926A3">
              <w:t>4</w:t>
            </w:r>
            <w:r w:rsidRPr="002E15E3">
              <w:t>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653F1B">
            <w:pPr>
              <w:snapToGrid w:val="0"/>
              <w:jc w:val="both"/>
            </w:pPr>
            <w:r w:rsidRPr="002E15E3">
              <w:t>Использование средств  массовой информации с ц</w:t>
            </w:r>
            <w:r w:rsidRPr="002E15E3">
              <w:t>е</w:t>
            </w:r>
            <w:r w:rsidRPr="002E15E3">
              <w:t>лью формирования положительного имиджа предпр</w:t>
            </w:r>
            <w:r w:rsidRPr="002E15E3">
              <w:t>и</w:t>
            </w:r>
            <w:r w:rsidRPr="002E15E3">
              <w:t>нимателей, освещая их вклады в экон</w:t>
            </w:r>
            <w:r w:rsidRPr="002E15E3">
              <w:t>о</w:t>
            </w:r>
            <w:r w:rsidRPr="002E15E3">
              <w:t>мику и решение с</w:t>
            </w:r>
            <w:r w:rsidRPr="002E15E3">
              <w:t>о</w:t>
            </w:r>
            <w:r w:rsidRPr="002E15E3">
              <w:t xml:space="preserve">циальных задач  Большесолдатского района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BB6EA9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1D2B5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0200C" w:rsidRPr="002E15E3" w:rsidRDefault="001D016D" w:rsidP="00833DDD">
            <w:pPr>
              <w:jc w:val="center"/>
            </w:pPr>
            <w:r w:rsidRPr="002E15E3">
              <w:t>202</w:t>
            </w:r>
            <w:r w:rsidR="009A4050">
              <w:t>2</w:t>
            </w:r>
            <w:r w:rsidRPr="002E15E3">
              <w:t xml:space="preserve"> – 202</w:t>
            </w:r>
            <w:r w:rsidR="009A4050">
              <w:t>4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2E15E3" w:rsidRDefault="0070200C" w:rsidP="00653F1B">
            <w:pPr>
              <w:snapToGrid w:val="0"/>
              <w:jc w:val="both"/>
            </w:pPr>
            <w:r w:rsidRPr="002E15E3">
              <w:t>Редакция  районной г</w:t>
            </w:r>
            <w:r w:rsidRPr="002E15E3">
              <w:t>а</w:t>
            </w:r>
            <w:r w:rsidRPr="002E15E3">
              <w:t>зеты «Народная газ</w:t>
            </w:r>
            <w:r w:rsidRPr="002E15E3">
              <w:t>е</w:t>
            </w:r>
            <w:r w:rsidRPr="002E15E3">
              <w:t>та»;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2E15E3" w:rsidRDefault="0070200C" w:rsidP="00653F1B">
            <w:pPr>
              <w:snapToGrid w:val="0"/>
              <w:jc w:val="both"/>
            </w:pPr>
            <w:r w:rsidRPr="002E15E3">
              <w:t>Обеспечение прав гра</w:t>
            </w:r>
            <w:r w:rsidRPr="002E15E3">
              <w:t>ж</w:t>
            </w:r>
            <w:r w:rsidRPr="002E15E3">
              <w:t>дан на информацию и изучение передового опыта  субъектов  малого и среднего предприним</w:t>
            </w:r>
            <w:r w:rsidRPr="002E15E3">
              <w:t>а</w:t>
            </w:r>
            <w:r w:rsidRPr="002E15E3">
              <w:t>тельства.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Количество опубликов</w:t>
            </w:r>
            <w:r w:rsidRPr="002E15E3">
              <w:t>а</w:t>
            </w:r>
            <w:r w:rsidRPr="002E15E3">
              <w:t>ний  материалов в газете:</w:t>
            </w:r>
          </w:p>
          <w:p w:rsidR="0070200C" w:rsidRPr="002E15E3" w:rsidRDefault="001D016D" w:rsidP="00C66405">
            <w:pPr>
              <w:snapToGrid w:val="0"/>
              <w:jc w:val="both"/>
            </w:pPr>
            <w:r w:rsidRPr="002E15E3">
              <w:t>в 202</w:t>
            </w:r>
            <w:r w:rsidR="009A4050">
              <w:t>2</w:t>
            </w:r>
            <w:r w:rsidR="0070200C" w:rsidRPr="002E15E3">
              <w:t xml:space="preserve"> году - 2;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в 202</w:t>
            </w:r>
            <w:r w:rsidR="009A4050">
              <w:t>3</w:t>
            </w:r>
            <w:r w:rsidRPr="002E15E3">
              <w:t xml:space="preserve"> году -2;</w:t>
            </w:r>
          </w:p>
          <w:p w:rsidR="0070200C" w:rsidRPr="002E15E3" w:rsidRDefault="0070200C" w:rsidP="00833DDD">
            <w:pPr>
              <w:snapToGrid w:val="0"/>
              <w:jc w:val="both"/>
            </w:pPr>
            <w:r w:rsidRPr="002E15E3">
              <w:t>в 202</w:t>
            </w:r>
            <w:r w:rsidR="009A4050">
              <w:t>4</w:t>
            </w:r>
            <w:r w:rsidRPr="002E15E3">
              <w:t xml:space="preserve"> году- 2.</w:t>
            </w:r>
          </w:p>
        </w:tc>
      </w:tr>
      <w:tr w:rsidR="009A4050" w:rsidRPr="002E15E3" w:rsidTr="00D5477C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4050" w:rsidRPr="002E15E3" w:rsidRDefault="009A4050" w:rsidP="009A4050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50" w:rsidRPr="002E15E3" w:rsidRDefault="009A4050" w:rsidP="009A4050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Итого </w:t>
            </w:r>
          </w:p>
          <w:p w:rsidR="009A4050" w:rsidRPr="002E15E3" w:rsidRDefault="009A4050" w:rsidP="009A4050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по задаче 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4050" w:rsidRPr="002E15E3" w:rsidRDefault="009A4050" w:rsidP="009A4050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4050" w:rsidRPr="002E15E3" w:rsidRDefault="009A4050" w:rsidP="009A405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210,000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50" w:rsidRPr="009A4050" w:rsidRDefault="009A4050" w:rsidP="009A4050">
            <w:pPr>
              <w:jc w:val="center"/>
              <w:rPr>
                <w:b/>
                <w:bCs/>
              </w:rPr>
            </w:pPr>
            <w:r w:rsidRPr="009A4050">
              <w:rPr>
                <w:b/>
                <w:bCs/>
              </w:rPr>
              <w:t>70,000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50" w:rsidRPr="009A4050" w:rsidRDefault="009A4050" w:rsidP="009A4050">
            <w:pPr>
              <w:jc w:val="center"/>
              <w:rPr>
                <w:b/>
                <w:bCs/>
              </w:rPr>
            </w:pPr>
            <w:r w:rsidRPr="009A4050">
              <w:rPr>
                <w:b/>
                <w:bCs/>
              </w:rPr>
              <w:t>70,000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50" w:rsidRPr="009A4050" w:rsidRDefault="009A4050" w:rsidP="009A4050">
            <w:pPr>
              <w:jc w:val="center"/>
              <w:rPr>
                <w:b/>
                <w:bCs/>
              </w:rPr>
            </w:pPr>
            <w:r w:rsidRPr="009A4050">
              <w:rPr>
                <w:b/>
                <w:bCs/>
              </w:rPr>
              <w:t>70,000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4050" w:rsidRPr="002E15E3" w:rsidRDefault="009A4050" w:rsidP="009A4050">
            <w:pPr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A4050" w:rsidRPr="002E15E3" w:rsidRDefault="009A4050" w:rsidP="009A4050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050" w:rsidRPr="002E15E3" w:rsidRDefault="009A4050" w:rsidP="009A4050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0921E6" w:rsidRPr="002E15E3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1E6" w:rsidRPr="002E15E3" w:rsidRDefault="000921E6" w:rsidP="00653F1B">
            <w:pPr>
              <w:snapToGrid w:val="0"/>
              <w:ind w:left="360"/>
              <w:jc w:val="both"/>
              <w:rPr>
                <w:b/>
              </w:rPr>
            </w:pPr>
          </w:p>
          <w:p w:rsidR="000921E6" w:rsidRPr="002E15E3" w:rsidRDefault="000921E6" w:rsidP="00BF79F5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Задача 3. </w:t>
            </w:r>
            <w:r w:rsidR="00BF79F5" w:rsidRPr="00BF79F5">
              <w:rPr>
                <w:b/>
              </w:rPr>
              <w:t>Предоставление  имущественной и информационной поддержки  субъектам малого и среднего предпринимательства, в том числе пр</w:t>
            </w:r>
            <w:r w:rsidR="00BF79F5" w:rsidRPr="00BF79F5">
              <w:rPr>
                <w:b/>
              </w:rPr>
              <w:t>о</w:t>
            </w:r>
            <w:r w:rsidR="00BF79F5" w:rsidRPr="00BF79F5">
              <w:rPr>
                <w:b/>
              </w:rPr>
              <w:t>ведение информационно-консультационных мероприятий по разъяснению условий и порядка получения субъектами малого и среднего пре</w:t>
            </w:r>
            <w:r w:rsidR="00BF79F5" w:rsidRPr="00BF79F5">
              <w:rPr>
                <w:b/>
              </w:rPr>
              <w:t>д</w:t>
            </w:r>
            <w:r w:rsidR="00BF79F5" w:rsidRPr="00BF79F5">
              <w:rPr>
                <w:b/>
              </w:rPr>
              <w:t>принимательства статуса «социальное предприятие», а также проведение мероприятий по обеспечению получения субъектам малого и среднего предпринимательства, включенных в реестр социальных предпринимателей, комплексных услуг центра «Мой бизнес» и финансовой поддержки, оказываемой комитетом промышленности, торговли и предпринимательства Курской области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-108"/>
            </w:pPr>
            <w:r w:rsidRPr="002E15E3">
              <w:t>3.1.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Развитие системы имущественной поддержки малого и среднего предпр</w:t>
            </w:r>
            <w:r w:rsidRPr="002E15E3">
              <w:t>и</w:t>
            </w:r>
            <w:r w:rsidRPr="002E15E3">
              <w:lastRenderedPageBreak/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lastRenderedPageBreak/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C934D9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1D016D" w:rsidP="000921E6">
            <w:pPr>
              <w:snapToGrid w:val="0"/>
              <w:jc w:val="center"/>
            </w:pPr>
            <w:r w:rsidRPr="002E15E3">
              <w:t>202</w:t>
            </w:r>
            <w:r w:rsidR="009A4050">
              <w:t>2</w:t>
            </w:r>
            <w:r w:rsidRPr="002E15E3">
              <w:t xml:space="preserve"> – 20</w:t>
            </w:r>
            <w:r w:rsidR="009A4050">
              <w:t>24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Администрации сел</w:t>
            </w:r>
            <w:r w:rsidRPr="002E15E3">
              <w:t>ь</w:t>
            </w:r>
            <w:r w:rsidRPr="002E15E3">
              <w:t>советов;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lastRenderedPageBreak/>
              <w:t>Управление эконом</w:t>
            </w:r>
            <w:r w:rsidRPr="002E15E3">
              <w:t>и</w:t>
            </w:r>
            <w:r w:rsidRPr="002E15E3">
              <w:t>ческого развития А</w:t>
            </w:r>
            <w:r w:rsidRPr="002E15E3">
              <w:t>д</w:t>
            </w:r>
            <w:r w:rsidRPr="002E15E3">
              <w:t>министрации района;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области.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lastRenderedPageBreak/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lastRenderedPageBreak/>
              <w:t>нимательства.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Ведение  Перечня  мун</w:t>
            </w:r>
            <w:r w:rsidRPr="002E15E3">
              <w:t>и</w:t>
            </w:r>
            <w:r w:rsidRPr="002E15E3">
              <w:t>ципального имущества  муниципальных образ</w:t>
            </w:r>
            <w:r w:rsidRPr="002E15E3">
              <w:t>о</w:t>
            </w:r>
            <w:r w:rsidRPr="002E15E3">
              <w:t>ваний Большесолдатск</w:t>
            </w:r>
            <w:r w:rsidRPr="002E15E3">
              <w:t>о</w:t>
            </w:r>
            <w:r w:rsidRPr="002E15E3">
              <w:t>го района Курской обла</w:t>
            </w:r>
            <w:r w:rsidRPr="002E15E3">
              <w:t>с</w:t>
            </w:r>
            <w:r w:rsidRPr="002E15E3">
              <w:t>ти, свободного от трет</w:t>
            </w:r>
            <w:r w:rsidRPr="002E15E3">
              <w:t>ь</w:t>
            </w:r>
            <w:r w:rsidRPr="002E15E3">
              <w:t>их лиц (за исключением имущественных прав субъектов малого и сре</w:t>
            </w:r>
            <w:r w:rsidRPr="002E15E3">
              <w:t>д</w:t>
            </w:r>
            <w:r w:rsidRPr="002E15E3">
              <w:t>него предпринимательс</w:t>
            </w:r>
            <w:r w:rsidRPr="002E15E3">
              <w:t>т</w:t>
            </w:r>
            <w:r w:rsidRPr="002E15E3">
              <w:t>ва) предназначенного для  передачи во владение и (или) пользование суб</w:t>
            </w:r>
            <w:r w:rsidRPr="002E15E3">
              <w:t>ъ</w:t>
            </w:r>
            <w:r w:rsidRPr="002E15E3">
              <w:t>ектам малого и среднего предпринимательства.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Количество объектов в Перечне муниципального имущества муниципал</w:t>
            </w:r>
            <w:r w:rsidRPr="002E15E3">
              <w:t>ь</w:t>
            </w:r>
            <w:r w:rsidRPr="002E15E3">
              <w:t>ных образований Бол</w:t>
            </w:r>
            <w:r w:rsidRPr="002E15E3">
              <w:t>ь</w:t>
            </w:r>
            <w:r w:rsidRPr="002E15E3">
              <w:t>шесолдатского района Курской области, св</w:t>
            </w:r>
            <w:r w:rsidRPr="002E15E3">
              <w:t>о</w:t>
            </w:r>
            <w:r w:rsidRPr="002E15E3">
              <w:t>бодного от прав третьих лиц (за исключением имущественных прав  субъектов малого и сре</w:t>
            </w:r>
            <w:r w:rsidRPr="002E15E3">
              <w:t>д</w:t>
            </w:r>
            <w:r w:rsidRPr="002E15E3">
              <w:t>него предпринимательс</w:t>
            </w:r>
            <w:r w:rsidRPr="002E15E3">
              <w:t>т</w:t>
            </w:r>
            <w:r w:rsidRPr="002E15E3">
              <w:t>ва) предназначенного для передачи во владение и (или) пользование суб</w:t>
            </w:r>
            <w:r w:rsidRPr="002E15E3">
              <w:t>ъ</w:t>
            </w:r>
            <w:r w:rsidRPr="002E15E3">
              <w:t xml:space="preserve">ектам малого и среднего </w:t>
            </w:r>
            <w:r w:rsidRPr="002E15E3">
              <w:lastRenderedPageBreak/>
              <w:t>предпринимательства:</w:t>
            </w:r>
          </w:p>
          <w:p w:rsidR="00F91B1D" w:rsidRPr="002E15E3" w:rsidRDefault="001D016D" w:rsidP="00C66405">
            <w:pPr>
              <w:snapToGrid w:val="0"/>
              <w:jc w:val="both"/>
            </w:pPr>
            <w:r w:rsidRPr="002E15E3">
              <w:t>в 202</w:t>
            </w:r>
            <w:r w:rsidR="009A4050">
              <w:t>2</w:t>
            </w:r>
            <w:r w:rsidR="00F91B1D" w:rsidRPr="002E15E3">
              <w:t xml:space="preserve"> году - 3;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9A4050">
              <w:t>3</w:t>
            </w:r>
            <w:r w:rsidRPr="002E15E3">
              <w:t xml:space="preserve"> году -3,</w:t>
            </w:r>
          </w:p>
          <w:p w:rsidR="00F91B1D" w:rsidRPr="002E15E3" w:rsidRDefault="00F91B1D" w:rsidP="00833DDD">
            <w:pPr>
              <w:snapToGrid w:val="0"/>
              <w:jc w:val="both"/>
            </w:pPr>
            <w:r w:rsidRPr="002E15E3">
              <w:t>в 202</w:t>
            </w:r>
            <w:r w:rsidR="009A4050">
              <w:t>4</w:t>
            </w:r>
            <w:r w:rsidRPr="002E15E3">
              <w:t xml:space="preserve"> году -3.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firstLine="72"/>
              <w:jc w:val="center"/>
            </w:pPr>
            <w:r w:rsidRPr="002E15E3">
              <w:lastRenderedPageBreak/>
              <w:t>3.2.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Организационно-методическое обе</w:t>
            </w:r>
            <w:r w:rsidRPr="002E15E3">
              <w:t>с</w:t>
            </w:r>
            <w:r w:rsidRPr="002E15E3">
              <w:t>печение малого и среднего предпр</w:t>
            </w:r>
            <w:r w:rsidRPr="002E15E3">
              <w:t>и</w:t>
            </w:r>
            <w:r w:rsidRPr="002E15E3">
              <w:t>нимательства, пр</w:t>
            </w:r>
            <w:r w:rsidRPr="002E15E3">
              <w:t>е</w:t>
            </w:r>
            <w:r w:rsidRPr="002E15E3">
              <w:t>дусматривающее постоянное взаим</w:t>
            </w:r>
            <w:r w:rsidRPr="002E15E3">
              <w:t>о</w:t>
            </w:r>
            <w:r w:rsidRPr="002E15E3">
              <w:t>действие власти и бизнеса путём пр</w:t>
            </w:r>
            <w:r w:rsidRPr="002E15E3">
              <w:t>о</w:t>
            </w:r>
            <w:r w:rsidRPr="002E15E3">
              <w:t>ведения регулярных встреч предприн</w:t>
            </w:r>
            <w:r w:rsidRPr="002E15E3">
              <w:t>и</w:t>
            </w:r>
            <w:r w:rsidRPr="002E15E3">
              <w:t>мательского актива с  руководством района и области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1D016D" w:rsidP="00833DDD">
            <w:pPr>
              <w:jc w:val="center"/>
            </w:pPr>
            <w:r w:rsidRPr="002E15E3">
              <w:t>202</w:t>
            </w:r>
            <w:r w:rsidR="009A4050">
              <w:t>2</w:t>
            </w:r>
            <w:r w:rsidRPr="002E15E3">
              <w:t xml:space="preserve"> – 202</w:t>
            </w:r>
            <w:r w:rsidR="009A4050">
              <w:t>4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Комитет потребител</w:t>
            </w:r>
            <w:r w:rsidRPr="002E15E3">
              <w:t>ь</w:t>
            </w:r>
            <w:r w:rsidRPr="002E15E3">
              <w:t>ского рынка, развития малого предприним</w:t>
            </w:r>
            <w:r w:rsidRPr="002E15E3">
              <w:t>а</w:t>
            </w:r>
            <w:r w:rsidRPr="002E15E3">
              <w:t>тельства и лицензир</w:t>
            </w:r>
            <w:r w:rsidRPr="002E15E3">
              <w:t>о</w:t>
            </w:r>
            <w:r w:rsidRPr="002E15E3">
              <w:t>вания Курской области;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Совет по поддержке малого и среднего предпринимательства при Главе Большесо</w:t>
            </w:r>
            <w:r w:rsidRPr="002E15E3">
              <w:t>л</w:t>
            </w:r>
            <w:r w:rsidRPr="002E15E3">
              <w:t>датского района Ку</w:t>
            </w:r>
            <w:r w:rsidRPr="002E15E3">
              <w:t>р</w:t>
            </w:r>
            <w:r w:rsidRPr="002E15E3">
              <w:t>ской области;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t>нимательства.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Количество семинаров, проводимых для субъе</w:t>
            </w:r>
            <w:r w:rsidRPr="002E15E3">
              <w:t>к</w:t>
            </w:r>
            <w:r w:rsidRPr="002E15E3">
              <w:t>тов малого и среднего предпринимательства:</w:t>
            </w:r>
          </w:p>
          <w:p w:rsidR="00F91B1D" w:rsidRPr="002E15E3" w:rsidRDefault="001D016D" w:rsidP="00C66405">
            <w:pPr>
              <w:snapToGrid w:val="0"/>
              <w:jc w:val="both"/>
            </w:pPr>
            <w:r w:rsidRPr="002E15E3">
              <w:t>в 202</w:t>
            </w:r>
            <w:r w:rsidR="009A4050">
              <w:t>2</w:t>
            </w:r>
            <w:r w:rsidR="00F91B1D" w:rsidRPr="002E15E3">
              <w:t xml:space="preserve"> году - </w:t>
            </w:r>
            <w:r w:rsidRPr="002E15E3">
              <w:t>1</w:t>
            </w:r>
            <w:r w:rsidR="00F91B1D" w:rsidRPr="002E15E3">
              <w:t>;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9A4050">
              <w:t>3</w:t>
            </w:r>
            <w:r w:rsidRPr="002E15E3">
              <w:t xml:space="preserve"> году -</w:t>
            </w:r>
            <w:r w:rsidR="001D016D" w:rsidRPr="002E15E3">
              <w:t>1</w:t>
            </w:r>
            <w:r w:rsidRPr="002E15E3">
              <w:t>;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9A4050">
              <w:t>4</w:t>
            </w:r>
            <w:r w:rsidRPr="002E15E3">
              <w:t xml:space="preserve"> году -</w:t>
            </w:r>
            <w:r w:rsidR="001D016D" w:rsidRPr="002E15E3">
              <w:t>1</w:t>
            </w:r>
            <w:r w:rsidRPr="002E15E3">
              <w:t>.</w:t>
            </w:r>
          </w:p>
          <w:p w:rsidR="00F91B1D" w:rsidRPr="002E15E3" w:rsidRDefault="00F91B1D" w:rsidP="00653F1B">
            <w:pPr>
              <w:snapToGrid w:val="0"/>
              <w:jc w:val="both"/>
            </w:pP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360" w:hanging="288"/>
              <w:jc w:val="center"/>
            </w:pPr>
            <w:r w:rsidRPr="002E15E3">
              <w:t>3.3.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Предоставление субъектам малого и среднего предпр</w:t>
            </w:r>
            <w:r w:rsidRPr="002E15E3">
              <w:t>и</w:t>
            </w:r>
            <w:r w:rsidRPr="002E15E3">
              <w:t>нимательства  в бе</w:t>
            </w:r>
            <w:r w:rsidRPr="002E15E3">
              <w:t>з</w:t>
            </w:r>
            <w:r w:rsidRPr="002E15E3">
              <w:t>возмездное польз</w:t>
            </w:r>
            <w:r w:rsidRPr="002E15E3">
              <w:t>о</w:t>
            </w:r>
            <w:r w:rsidRPr="002E15E3">
              <w:t>вание муниципал</w:t>
            </w:r>
            <w:r w:rsidRPr="002E15E3">
              <w:t>ь</w:t>
            </w:r>
            <w:r w:rsidRPr="002E15E3">
              <w:t>ного имущества или  льготной системы аренды муниц</w:t>
            </w:r>
            <w:r w:rsidRPr="002E15E3">
              <w:t>и</w:t>
            </w:r>
            <w:r w:rsidRPr="002E15E3">
              <w:t>пального имущества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1D016D" w:rsidP="00833DDD">
            <w:pPr>
              <w:jc w:val="center"/>
            </w:pPr>
            <w:r w:rsidRPr="002E15E3">
              <w:t>202</w:t>
            </w:r>
            <w:r w:rsidR="009A4050">
              <w:t>2</w:t>
            </w:r>
            <w:r w:rsidRPr="002E15E3">
              <w:t xml:space="preserve"> – 202</w:t>
            </w:r>
            <w:r w:rsidR="009A4050">
              <w:t>4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района, </w:t>
            </w:r>
          </w:p>
          <w:p w:rsidR="00F91B1D" w:rsidRPr="002E15E3" w:rsidRDefault="00F91B1D" w:rsidP="00653F1B">
            <w:pPr>
              <w:jc w:val="both"/>
            </w:pPr>
            <w:r w:rsidRPr="002E15E3">
              <w:t>Главы администраций сельсоветов;</w:t>
            </w:r>
          </w:p>
          <w:p w:rsidR="00F91B1D" w:rsidRPr="002E15E3" w:rsidRDefault="00F91B1D" w:rsidP="00653F1B">
            <w:pPr>
              <w:jc w:val="both"/>
            </w:pPr>
            <w:r w:rsidRPr="002E15E3">
              <w:t>ОКУ «Центр занятости населения по Больш</w:t>
            </w:r>
            <w:r w:rsidRPr="002E15E3">
              <w:t>е</w:t>
            </w:r>
            <w:r w:rsidRPr="002E15E3">
              <w:t>солдатскому району»;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t>нимательства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360" w:hanging="288"/>
              <w:jc w:val="center"/>
            </w:pPr>
            <w:r w:rsidRPr="002E15E3">
              <w:t>3.4.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jc w:val="both"/>
            </w:pPr>
            <w:r w:rsidRPr="002E15E3">
              <w:t>Вовлечение  сел</w:t>
            </w:r>
            <w:r w:rsidRPr="002E15E3">
              <w:t>ь</w:t>
            </w:r>
            <w:r w:rsidRPr="002E15E3">
              <w:t>ских жителей, бе</w:t>
            </w:r>
            <w:r w:rsidRPr="002E15E3">
              <w:t>з</w:t>
            </w:r>
            <w:r w:rsidRPr="002E15E3">
              <w:t xml:space="preserve">работной сельской </w:t>
            </w:r>
            <w:r w:rsidRPr="002E15E3">
              <w:lastRenderedPageBreak/>
              <w:t>молодежи, лиц прошедших сро</w:t>
            </w:r>
            <w:r w:rsidRPr="002E15E3">
              <w:t>ч</w:t>
            </w:r>
            <w:r w:rsidRPr="002E15E3">
              <w:t>ную службу в рядах вооруженных сил Российской Фед</w:t>
            </w:r>
            <w:r w:rsidRPr="002E15E3">
              <w:t>е</w:t>
            </w:r>
            <w:r w:rsidRPr="002E15E3">
              <w:t>рации, молодых с</w:t>
            </w:r>
            <w:r w:rsidRPr="002E15E3">
              <w:t>е</w:t>
            </w:r>
            <w:r w:rsidRPr="002E15E3">
              <w:t>мей  в предприн</w:t>
            </w:r>
            <w:r w:rsidRPr="002E15E3">
              <w:t>и</w:t>
            </w:r>
            <w:r w:rsidRPr="002E15E3">
              <w:t>мательскую де</w:t>
            </w:r>
            <w:r w:rsidRPr="002E15E3">
              <w:t>я</w:t>
            </w:r>
            <w:r w:rsidRPr="002E15E3">
              <w:t>тельностьи развитие малых форм хозя</w:t>
            </w:r>
            <w:r w:rsidRPr="002E15E3">
              <w:t>й</w:t>
            </w:r>
            <w:r w:rsidRPr="002E15E3">
              <w:t xml:space="preserve">ствования на селе </w:t>
            </w:r>
          </w:p>
          <w:p w:rsidR="00F91B1D" w:rsidRPr="002E15E3" w:rsidRDefault="00F91B1D" w:rsidP="00653F1B">
            <w:pPr>
              <w:jc w:val="both"/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lastRenderedPageBreak/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ED7827" w:rsidP="00833DDD">
            <w:pPr>
              <w:jc w:val="center"/>
            </w:pPr>
            <w:r w:rsidRPr="002E15E3">
              <w:t>202</w:t>
            </w:r>
            <w:r w:rsidR="009A4050">
              <w:t>2</w:t>
            </w:r>
            <w:r w:rsidR="00833DDD">
              <w:t xml:space="preserve"> – 202</w:t>
            </w:r>
            <w:r w:rsidR="009A4050">
              <w:t>4</w:t>
            </w:r>
            <w:r w:rsidRPr="002E15E3">
              <w:t>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района; </w:t>
            </w:r>
          </w:p>
          <w:p w:rsidR="00F91B1D" w:rsidRPr="002E15E3" w:rsidRDefault="00F91B1D" w:rsidP="00653F1B">
            <w:pPr>
              <w:jc w:val="both"/>
            </w:pPr>
            <w:r w:rsidRPr="002E15E3">
              <w:t xml:space="preserve">Главы администраций </w:t>
            </w:r>
            <w:r w:rsidRPr="002E15E3">
              <w:lastRenderedPageBreak/>
              <w:t>сельсоветов;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lastRenderedPageBreak/>
              <w:t>Создание  благоприятн</w:t>
            </w:r>
            <w:r w:rsidRPr="002E15E3">
              <w:t>ы</w:t>
            </w:r>
            <w:r w:rsidRPr="002E15E3">
              <w:t>хусловий для  организ</w:t>
            </w:r>
            <w:r w:rsidRPr="002E15E3">
              <w:t>а</w:t>
            </w:r>
            <w:r w:rsidRPr="002E15E3">
              <w:t xml:space="preserve">ции занятости  сельских </w:t>
            </w:r>
            <w:r w:rsidRPr="002E15E3">
              <w:lastRenderedPageBreak/>
              <w:t>жителей, повышение уровня  жизни работн</w:t>
            </w:r>
            <w:r w:rsidRPr="002E15E3">
              <w:t>и</w:t>
            </w:r>
            <w:r w:rsidRPr="002E15E3">
              <w:t>ков  сельского хозяйства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360" w:hanging="108"/>
              <w:jc w:val="center"/>
            </w:pPr>
            <w:r w:rsidRPr="002E15E3">
              <w:lastRenderedPageBreak/>
              <w:t>3.5.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Оказание содейс</w:t>
            </w:r>
            <w:r w:rsidRPr="002E15E3">
              <w:t>т</w:t>
            </w:r>
            <w:r w:rsidRPr="002E15E3">
              <w:t>вия в направлении специалистов  мал</w:t>
            </w:r>
            <w:r w:rsidRPr="002E15E3">
              <w:t>о</w:t>
            </w:r>
            <w:r w:rsidRPr="002E15E3">
              <w:t>го и среднего би</w:t>
            </w:r>
            <w:r w:rsidRPr="002E15E3">
              <w:t>з</w:t>
            </w:r>
            <w:r w:rsidRPr="002E15E3">
              <w:t>неса, безработных граждан, молодежи, желающих заняться  предпринимател</w:t>
            </w:r>
            <w:r w:rsidRPr="002E15E3">
              <w:t>ь</w:t>
            </w:r>
            <w:r w:rsidRPr="002E15E3">
              <w:t xml:space="preserve">ской деятельностью,  </w:t>
            </w:r>
            <w:r w:rsidR="008A3F89">
              <w:t>(в том числе с ц</w:t>
            </w:r>
            <w:r w:rsidR="008A3F89">
              <w:t>е</w:t>
            </w:r>
            <w:r w:rsidR="008A3F89">
              <w:t>лью получения ст</w:t>
            </w:r>
            <w:r w:rsidR="008A3F89">
              <w:t>а</w:t>
            </w:r>
            <w:r w:rsidR="008A3F89">
              <w:t>туса «Социальное предприятие»)</w:t>
            </w:r>
            <w:r w:rsidRPr="002E15E3">
              <w:t>на повышение квал</w:t>
            </w:r>
            <w:r w:rsidRPr="002E15E3">
              <w:t>и</w:t>
            </w:r>
            <w:r w:rsidRPr="002E15E3">
              <w:t>фикации (организ</w:t>
            </w:r>
            <w:r w:rsidRPr="002E15E3">
              <w:t>о</w:t>
            </w:r>
            <w:r w:rsidRPr="002E15E3">
              <w:t>ванные краткосро</w:t>
            </w:r>
            <w:r w:rsidRPr="002E15E3">
              <w:t>ч</w:t>
            </w:r>
            <w:r w:rsidRPr="002E15E3">
              <w:t>ные курсы)</w:t>
            </w:r>
          </w:p>
          <w:p w:rsidR="00F91B1D" w:rsidRPr="002E15E3" w:rsidRDefault="00F91B1D" w:rsidP="00653F1B">
            <w:pPr>
              <w:snapToGrid w:val="0"/>
              <w:jc w:val="both"/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ED7827" w:rsidP="00833DDD">
            <w:pPr>
              <w:jc w:val="center"/>
            </w:pPr>
            <w:r w:rsidRPr="002E15E3">
              <w:t>202</w:t>
            </w:r>
            <w:r w:rsidR="009A4050">
              <w:t>2</w:t>
            </w:r>
            <w:r w:rsidRPr="002E15E3">
              <w:t xml:space="preserve"> – 202</w:t>
            </w:r>
            <w:r w:rsidR="009A4050">
              <w:t>4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района, </w:t>
            </w:r>
          </w:p>
          <w:p w:rsidR="00F91B1D" w:rsidRPr="002E15E3" w:rsidRDefault="00F91B1D" w:rsidP="00653F1B">
            <w:pPr>
              <w:jc w:val="both"/>
            </w:pPr>
            <w:r w:rsidRPr="002E15E3">
              <w:t>Главы администраций сельсоветов,</w:t>
            </w:r>
          </w:p>
          <w:p w:rsidR="00F91B1D" w:rsidRPr="002E15E3" w:rsidRDefault="00F91B1D" w:rsidP="00653F1B">
            <w:pPr>
              <w:jc w:val="both"/>
            </w:pPr>
            <w:r w:rsidRPr="002E15E3">
              <w:t>ОКУ «Центр занятости населения по Больш</w:t>
            </w:r>
            <w:r w:rsidRPr="002E15E3">
              <w:t>е</w:t>
            </w:r>
            <w:r w:rsidRPr="002E15E3">
              <w:t>солдатскому району»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Улучшение условий для предпринимательской деятельности, повыш</w:t>
            </w:r>
            <w:r w:rsidRPr="002E15E3">
              <w:t>е</w:t>
            </w:r>
            <w:r w:rsidRPr="002E15E3">
              <w:t>ние уровня знаний суб</w:t>
            </w:r>
            <w:r w:rsidRPr="002E15E3">
              <w:t>ъ</w:t>
            </w:r>
            <w:r w:rsidRPr="002E15E3">
              <w:t>ектов малого и среднего предпринимательства</w:t>
            </w:r>
          </w:p>
        </w:tc>
      </w:tr>
      <w:tr w:rsidR="00DC44E1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4E1" w:rsidRPr="002E15E3" w:rsidRDefault="00DC44E1" w:rsidP="009E627D">
            <w:pPr>
              <w:snapToGrid w:val="0"/>
              <w:ind w:left="360" w:hanging="288"/>
              <w:jc w:val="center"/>
            </w:pPr>
            <w:r w:rsidRPr="002E15E3">
              <w:t>3.6.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4E1" w:rsidRPr="002E15E3" w:rsidRDefault="00DC44E1" w:rsidP="00653F1B">
            <w:pPr>
              <w:snapToGrid w:val="0"/>
              <w:jc w:val="both"/>
            </w:pPr>
            <w:r w:rsidRPr="002E15E3">
              <w:t>Оказание  содейс</w:t>
            </w:r>
            <w:r w:rsidRPr="002E15E3">
              <w:t>т</w:t>
            </w:r>
            <w:r w:rsidRPr="002E15E3">
              <w:lastRenderedPageBreak/>
              <w:t>вия в предоставл</w:t>
            </w:r>
            <w:r w:rsidRPr="002E15E3">
              <w:t>е</w:t>
            </w:r>
            <w:r w:rsidRPr="002E15E3">
              <w:t>нии предприятиям малого и среднего предпринимател</w:t>
            </w:r>
            <w:r w:rsidRPr="002E15E3">
              <w:t>ь</w:t>
            </w:r>
            <w:r w:rsidRPr="002E15E3">
              <w:t>ства земельных уч</w:t>
            </w:r>
            <w:r w:rsidRPr="002E15E3">
              <w:t>а</w:t>
            </w:r>
            <w:r w:rsidRPr="002E15E3">
              <w:t>стков, находящихся в  муниципальной собственности на условиях долг</w:t>
            </w:r>
            <w:r w:rsidRPr="002E15E3">
              <w:t>о</w:t>
            </w:r>
            <w:r w:rsidRPr="002E15E3">
              <w:t>срочной аренды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80106C">
            <w:pPr>
              <w:snapToGrid w:val="0"/>
            </w:pPr>
            <w:r w:rsidRPr="002E15E3">
              <w:lastRenderedPageBreak/>
              <w:t xml:space="preserve">Не требует  </w:t>
            </w:r>
            <w:r w:rsidRPr="002E15E3">
              <w:lastRenderedPageBreak/>
              <w:t>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5B4B44">
            <w:pPr>
              <w:snapToGrid w:val="0"/>
              <w:jc w:val="center"/>
            </w:pPr>
            <w:r w:rsidRPr="002E15E3">
              <w:lastRenderedPageBreak/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BC14EE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44E1" w:rsidRPr="002E15E3" w:rsidRDefault="00ED7827" w:rsidP="008A3F89">
            <w:r w:rsidRPr="002E15E3">
              <w:t>202</w:t>
            </w:r>
            <w:r w:rsidR="009A4050">
              <w:t>2</w:t>
            </w:r>
            <w:r w:rsidRPr="002E15E3">
              <w:t xml:space="preserve"> – </w:t>
            </w:r>
            <w:r w:rsidRPr="002E15E3">
              <w:lastRenderedPageBreak/>
              <w:t>202</w:t>
            </w:r>
            <w:r w:rsidR="009A4050">
              <w:t>4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653F1B">
            <w:pPr>
              <w:snapToGrid w:val="0"/>
              <w:jc w:val="both"/>
            </w:pPr>
            <w:r w:rsidRPr="002E15E3">
              <w:lastRenderedPageBreak/>
              <w:t>Администрация Бол</w:t>
            </w:r>
            <w:r w:rsidRPr="002E15E3">
              <w:t>ь</w:t>
            </w:r>
            <w:r w:rsidRPr="002E15E3">
              <w:lastRenderedPageBreak/>
              <w:t>шесолдатского района;</w:t>
            </w:r>
          </w:p>
          <w:p w:rsidR="00DC44E1" w:rsidRPr="002E15E3" w:rsidRDefault="00DC44E1" w:rsidP="00653F1B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DC44E1" w:rsidRPr="002E15E3" w:rsidRDefault="00DC44E1" w:rsidP="00653F1B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F5" w:rsidRDefault="00DC44E1" w:rsidP="00653F1B">
            <w:pPr>
              <w:snapToGrid w:val="0"/>
              <w:jc w:val="both"/>
            </w:pPr>
            <w:r w:rsidRPr="002E15E3">
              <w:lastRenderedPageBreak/>
              <w:t xml:space="preserve">Поддержка малого и </w:t>
            </w:r>
            <w:r w:rsidRPr="002E15E3">
              <w:lastRenderedPageBreak/>
              <w:t>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BF79F5" w:rsidRPr="00BF79F5" w:rsidRDefault="00BF79F5" w:rsidP="00BF79F5"/>
          <w:p w:rsidR="00BF79F5" w:rsidRPr="00BF79F5" w:rsidRDefault="00BF79F5" w:rsidP="00BF79F5"/>
          <w:p w:rsidR="00BF79F5" w:rsidRPr="00BF79F5" w:rsidRDefault="00BF79F5" w:rsidP="00BF79F5"/>
          <w:p w:rsidR="00BF79F5" w:rsidRPr="00BF79F5" w:rsidRDefault="00BF79F5" w:rsidP="00BF79F5"/>
          <w:p w:rsidR="00BF79F5" w:rsidRPr="00BF79F5" w:rsidRDefault="00BF79F5" w:rsidP="00BF79F5"/>
          <w:p w:rsidR="00BF79F5" w:rsidRDefault="00BF79F5" w:rsidP="00BF79F5"/>
          <w:p w:rsidR="00DC44E1" w:rsidRPr="00BF79F5" w:rsidRDefault="00DC44E1" w:rsidP="00BF79F5">
            <w:pPr>
              <w:jc w:val="right"/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9E627D">
            <w:pPr>
              <w:snapToGrid w:val="0"/>
              <w:ind w:left="360" w:hanging="288"/>
              <w:jc w:val="center"/>
            </w:pPr>
            <w:r>
              <w:lastRenderedPageBreak/>
              <w:t>3.7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8A3F89">
            <w:pPr>
              <w:pStyle w:val="af1"/>
              <w:shd w:val="clear" w:color="auto" w:fill="FFFFFF"/>
            </w:pPr>
            <w:r w:rsidRPr="00730FD8">
              <w:rPr>
                <w:color w:val="1D1D1D"/>
              </w:rPr>
              <w:t>организация уч</w:t>
            </w:r>
            <w:r w:rsidRPr="00730FD8">
              <w:rPr>
                <w:color w:val="1D1D1D"/>
              </w:rPr>
              <w:t>а</w:t>
            </w:r>
            <w:r w:rsidRPr="00730FD8">
              <w:rPr>
                <w:color w:val="1D1D1D"/>
              </w:rPr>
              <w:t xml:space="preserve">стия в  </w:t>
            </w:r>
            <w:r>
              <w:rPr>
                <w:color w:val="1D1D1D"/>
              </w:rPr>
              <w:t xml:space="preserve">семинарах и других обучающих </w:t>
            </w:r>
            <w:r w:rsidRPr="00730FD8">
              <w:rPr>
                <w:color w:val="1D1D1D"/>
              </w:rPr>
              <w:t>мероприятиях в о</w:t>
            </w:r>
            <w:r w:rsidRPr="00730FD8">
              <w:rPr>
                <w:color w:val="1D1D1D"/>
              </w:rPr>
              <w:t>н</w:t>
            </w:r>
            <w:r w:rsidRPr="00730FD8">
              <w:rPr>
                <w:color w:val="1D1D1D"/>
              </w:rPr>
              <w:t>лайн-формате (в</w:t>
            </w:r>
            <w:r w:rsidRPr="00730FD8">
              <w:rPr>
                <w:color w:val="1D1D1D"/>
              </w:rPr>
              <w:t>е</w:t>
            </w:r>
            <w:r>
              <w:rPr>
                <w:color w:val="1D1D1D"/>
              </w:rPr>
              <w:t>б</w:t>
            </w:r>
            <w:r w:rsidRPr="00730FD8">
              <w:rPr>
                <w:color w:val="1D1D1D"/>
              </w:rPr>
              <w:t>инары);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9A4050" w:rsidP="008A3F89">
            <w:r w:rsidRPr="002E15E3">
              <w:t>202</w:t>
            </w:r>
            <w:r>
              <w:t>2</w:t>
            </w:r>
            <w:r w:rsidRPr="002E15E3">
              <w:t xml:space="preserve"> – 202</w:t>
            </w:r>
            <w:r>
              <w:t>4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914819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8A3F89" w:rsidRPr="002E15E3" w:rsidRDefault="008A3F89" w:rsidP="00914819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8A3F89" w:rsidRPr="002E15E3" w:rsidRDefault="008A3F89" w:rsidP="00914819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Default="008A3F89" w:rsidP="00914819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Default="008A3F89" w:rsidP="00914819"/>
          <w:p w:rsidR="008A3F89" w:rsidRPr="00BF79F5" w:rsidRDefault="008A3F89" w:rsidP="00914819">
            <w:pPr>
              <w:jc w:val="right"/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9E627D">
            <w:pPr>
              <w:snapToGrid w:val="0"/>
              <w:ind w:left="360" w:hanging="288"/>
              <w:jc w:val="center"/>
            </w:pPr>
            <w:r>
              <w:t>3.8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snapToGrid w:val="0"/>
              <w:jc w:val="both"/>
            </w:pPr>
            <w:r w:rsidRPr="00730FD8">
              <w:rPr>
                <w:color w:val="1D1D1D"/>
              </w:rPr>
              <w:t>предоставление консультационных услуг</w:t>
            </w:r>
            <w:r>
              <w:rPr>
                <w:color w:val="1D1D1D"/>
              </w:rPr>
              <w:t xml:space="preserve"> субъектам МСП, а также ф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зическим лицам, желающим начать осуществление с</w:t>
            </w:r>
            <w:r>
              <w:rPr>
                <w:color w:val="1D1D1D"/>
              </w:rPr>
              <w:t>о</w:t>
            </w:r>
            <w:r>
              <w:rPr>
                <w:color w:val="1D1D1D"/>
              </w:rPr>
              <w:t>циального предпр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 xml:space="preserve">нимательства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9A4050" w:rsidP="008A3F89">
            <w:r w:rsidRPr="002E15E3">
              <w:t>202</w:t>
            </w:r>
            <w:r>
              <w:t>2</w:t>
            </w:r>
            <w:r w:rsidRPr="002E15E3">
              <w:t xml:space="preserve"> – 202</w:t>
            </w:r>
            <w:r>
              <w:t>4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914819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8A3F89" w:rsidRPr="002E15E3" w:rsidRDefault="008A3F89" w:rsidP="00914819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8A3F89" w:rsidRPr="002E15E3" w:rsidRDefault="008A3F89" w:rsidP="00914819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Default="008A3F89" w:rsidP="00914819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Default="008A3F89" w:rsidP="00914819"/>
          <w:p w:rsidR="008A3F89" w:rsidRPr="00BF79F5" w:rsidRDefault="008A3F89" w:rsidP="00914819">
            <w:pPr>
              <w:jc w:val="right"/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9E627D">
            <w:pPr>
              <w:snapToGrid w:val="0"/>
              <w:ind w:left="360" w:hanging="288"/>
              <w:jc w:val="center"/>
            </w:pPr>
            <w:r>
              <w:t>3.9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8A3F89">
            <w:pPr>
              <w:pStyle w:val="af1"/>
              <w:shd w:val="clear" w:color="auto" w:fill="FFFFFF"/>
              <w:jc w:val="both"/>
            </w:pPr>
            <w:r>
              <w:rPr>
                <w:color w:val="1D1D1D"/>
              </w:rPr>
              <w:t xml:space="preserve">сбор, обобщение и </w:t>
            </w:r>
            <w:r>
              <w:rPr>
                <w:color w:val="1D1D1D"/>
              </w:rPr>
              <w:lastRenderedPageBreak/>
              <w:t>распространение в СМИ и на офиц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альном сайте Адм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нистрации района  информации, к</w:t>
            </w:r>
            <w:r>
              <w:rPr>
                <w:color w:val="1D1D1D"/>
              </w:rPr>
              <w:t>а</w:t>
            </w:r>
            <w:r>
              <w:rPr>
                <w:color w:val="1D1D1D"/>
              </w:rPr>
              <w:t>сающейся после</w:t>
            </w:r>
            <w:r>
              <w:rPr>
                <w:color w:val="1D1D1D"/>
              </w:rPr>
              <w:t>д</w:t>
            </w:r>
            <w:r>
              <w:rPr>
                <w:color w:val="1D1D1D"/>
              </w:rPr>
              <w:t>них нововведений в сфере развития м</w:t>
            </w:r>
            <w:r>
              <w:rPr>
                <w:color w:val="1D1D1D"/>
              </w:rPr>
              <w:t>а</w:t>
            </w:r>
            <w:r>
              <w:rPr>
                <w:color w:val="1D1D1D"/>
              </w:rPr>
              <w:t>лого, среднего и с</w:t>
            </w:r>
            <w:r>
              <w:rPr>
                <w:color w:val="1D1D1D"/>
              </w:rPr>
              <w:t>о</w:t>
            </w:r>
            <w:r>
              <w:rPr>
                <w:color w:val="1D1D1D"/>
              </w:rPr>
              <w:t>циального предпр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80106C">
            <w:pPr>
              <w:snapToGrid w:val="0"/>
            </w:pPr>
            <w:r w:rsidRPr="002E15E3">
              <w:lastRenderedPageBreak/>
              <w:t xml:space="preserve">Не требует  </w:t>
            </w:r>
            <w:r w:rsidRPr="002E15E3">
              <w:lastRenderedPageBreak/>
              <w:t>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lastRenderedPageBreak/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9A4050" w:rsidP="008A3F89">
            <w:r w:rsidRPr="002E15E3">
              <w:t>202</w:t>
            </w:r>
            <w:r>
              <w:t>2</w:t>
            </w:r>
            <w:r w:rsidRPr="002E15E3">
              <w:t xml:space="preserve"> – </w:t>
            </w:r>
            <w:r w:rsidRPr="002E15E3">
              <w:lastRenderedPageBreak/>
              <w:t>202</w:t>
            </w:r>
            <w:r>
              <w:t>4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914819">
            <w:pPr>
              <w:snapToGrid w:val="0"/>
              <w:jc w:val="both"/>
            </w:pPr>
            <w:r w:rsidRPr="002E15E3">
              <w:lastRenderedPageBreak/>
              <w:t>Администрация Бол</w:t>
            </w:r>
            <w:r w:rsidRPr="002E15E3">
              <w:t>ь</w:t>
            </w:r>
            <w:r w:rsidRPr="002E15E3">
              <w:lastRenderedPageBreak/>
              <w:t>шесолдатского района;</w:t>
            </w:r>
          </w:p>
          <w:p w:rsidR="008A3F89" w:rsidRPr="002E15E3" w:rsidRDefault="008A3F89" w:rsidP="00914819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8A3F89" w:rsidRPr="002E15E3" w:rsidRDefault="008A3F89" w:rsidP="00914819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Default="008A3F89" w:rsidP="00914819">
            <w:pPr>
              <w:snapToGrid w:val="0"/>
              <w:jc w:val="both"/>
            </w:pPr>
            <w:r w:rsidRPr="002E15E3">
              <w:lastRenderedPageBreak/>
              <w:t xml:space="preserve">Поддержка малого и </w:t>
            </w:r>
            <w:r w:rsidRPr="002E15E3">
              <w:lastRenderedPageBreak/>
              <w:t>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Default="008A3F89" w:rsidP="00914819"/>
          <w:p w:rsidR="008A3F89" w:rsidRPr="00BF79F5" w:rsidRDefault="008A3F89" w:rsidP="00914819">
            <w:pPr>
              <w:jc w:val="right"/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9E627D">
            <w:pPr>
              <w:snapToGrid w:val="0"/>
              <w:ind w:left="360" w:hanging="288"/>
              <w:jc w:val="center"/>
            </w:pPr>
            <w:r>
              <w:lastRenderedPageBreak/>
              <w:t>3.10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snapToGrid w:val="0"/>
              <w:jc w:val="both"/>
            </w:pPr>
            <w:r>
              <w:rPr>
                <w:color w:val="1D1D1D"/>
              </w:rPr>
              <w:t>приобщение суб</w:t>
            </w:r>
            <w:r>
              <w:rPr>
                <w:color w:val="1D1D1D"/>
              </w:rPr>
              <w:t>ъ</w:t>
            </w:r>
            <w:r>
              <w:rPr>
                <w:color w:val="1D1D1D"/>
              </w:rPr>
              <w:t>ектов МСП к фор</w:t>
            </w:r>
            <w:r>
              <w:rPr>
                <w:color w:val="1D1D1D"/>
              </w:rPr>
              <w:t>у</w:t>
            </w:r>
            <w:r>
              <w:rPr>
                <w:color w:val="1D1D1D"/>
              </w:rPr>
              <w:t>мам, конференциям с участием реги</w:t>
            </w:r>
            <w:r>
              <w:rPr>
                <w:color w:val="1D1D1D"/>
              </w:rPr>
              <w:t>о</w:t>
            </w:r>
            <w:r>
              <w:rPr>
                <w:color w:val="1D1D1D"/>
              </w:rPr>
              <w:t>нальных органов власти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9A4050" w:rsidP="008A3F89">
            <w:r w:rsidRPr="002E15E3">
              <w:t>202</w:t>
            </w:r>
            <w:r>
              <w:t>2</w:t>
            </w:r>
            <w:r w:rsidRPr="002E15E3">
              <w:t xml:space="preserve"> – 202</w:t>
            </w:r>
            <w:r>
              <w:t>4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914819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8A3F89" w:rsidRPr="002E15E3" w:rsidRDefault="008A3F89" w:rsidP="00914819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8A3F89" w:rsidRPr="002E15E3" w:rsidRDefault="008A3F89" w:rsidP="00914819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Default="008A3F89" w:rsidP="00914819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Default="008A3F89" w:rsidP="00914819"/>
          <w:p w:rsidR="008A3F89" w:rsidRPr="00BF79F5" w:rsidRDefault="008A3F89" w:rsidP="00914819">
            <w:pPr>
              <w:jc w:val="right"/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Итого</w:t>
            </w:r>
          </w:p>
          <w:p w:rsidR="008A3F89" w:rsidRPr="002E15E3" w:rsidRDefault="008A3F89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 по задаче 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18653C">
            <w:pPr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Всего </w:t>
            </w:r>
          </w:p>
          <w:p w:rsidR="008A3F89" w:rsidRPr="002E15E3" w:rsidRDefault="008A3F89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по программе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9A4050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210</w:t>
            </w:r>
            <w:r w:rsidR="008A3F89">
              <w:rPr>
                <w:b/>
              </w:rPr>
              <w:t>,000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9A4050" w:rsidP="00833D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8A3F89">
              <w:rPr>
                <w:b/>
              </w:rPr>
              <w:t>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9A4050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8A3F89" w:rsidRPr="002E15E3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9A4050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8A3F89" w:rsidRPr="002E15E3">
              <w:rPr>
                <w:b/>
              </w:rPr>
              <w:t>0,000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 в том числе: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бюджет муниц</w:t>
            </w:r>
            <w:r w:rsidRPr="002E15E3">
              <w:rPr>
                <w:b/>
              </w:rPr>
              <w:t>и</w:t>
            </w:r>
            <w:r w:rsidRPr="002E15E3">
              <w:rPr>
                <w:b/>
              </w:rPr>
              <w:t>пального района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9A4050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210,000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9A4050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9A4050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9A4050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70,000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8A3F89" w:rsidRPr="002E15E3" w:rsidTr="00415897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833DDD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833DDD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средства  софина</w:t>
            </w:r>
            <w:r w:rsidRPr="002E15E3">
              <w:rPr>
                <w:b/>
              </w:rPr>
              <w:t>н</w:t>
            </w:r>
            <w:r w:rsidRPr="002E15E3">
              <w:rPr>
                <w:b/>
              </w:rPr>
              <w:t>сирования пр</w:t>
            </w:r>
            <w:r w:rsidRPr="002E15E3">
              <w:rPr>
                <w:b/>
              </w:rPr>
              <w:t>о</w:t>
            </w:r>
            <w:r w:rsidRPr="002E15E3">
              <w:rPr>
                <w:b/>
              </w:rPr>
              <w:lastRenderedPageBreak/>
              <w:t>граммы из облас</w:t>
            </w:r>
            <w:r w:rsidRPr="002E15E3">
              <w:rPr>
                <w:b/>
              </w:rPr>
              <w:t>т</w:t>
            </w:r>
            <w:r w:rsidRPr="002E15E3">
              <w:rPr>
                <w:b/>
              </w:rPr>
              <w:t>ного бюджета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lastRenderedPageBreak/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Default="008A3F89" w:rsidP="00833DDD">
            <w:pPr>
              <w:rPr>
                <w:b/>
              </w:rPr>
            </w:pPr>
          </w:p>
          <w:p w:rsidR="008A3F89" w:rsidRDefault="008A3F89" w:rsidP="00833DDD">
            <w:r w:rsidRPr="00305BD8">
              <w:rPr>
                <w:b/>
              </w:rP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Default="008A3F89" w:rsidP="00833DDD">
            <w:pPr>
              <w:rPr>
                <w:b/>
              </w:rPr>
            </w:pPr>
          </w:p>
          <w:p w:rsidR="008A3F89" w:rsidRDefault="008A3F89" w:rsidP="00833DDD">
            <w:r w:rsidRPr="00305BD8">
              <w:rPr>
                <w:b/>
              </w:rPr>
              <w:t>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833DDD">
            <w:pPr>
              <w:snapToGrid w:val="0"/>
              <w:rPr>
                <w:b/>
              </w:rPr>
            </w:pPr>
            <w:r w:rsidRPr="002E15E3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833DDD">
            <w:pPr>
              <w:snapToGrid w:val="0"/>
              <w:rPr>
                <w:b/>
              </w:rPr>
            </w:pPr>
            <w:r w:rsidRPr="002E15E3">
              <w:rPr>
                <w:b/>
              </w:rPr>
              <w:t>0,000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</w:tbl>
    <w:p w:rsidR="008C23D5" w:rsidRDefault="008C23D5" w:rsidP="00162811"/>
    <w:p w:rsidR="00B758D5" w:rsidRDefault="00B758D5" w:rsidP="00162811"/>
    <w:p w:rsidR="00AF7DA7" w:rsidRDefault="00AF7DA7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Pr="006A7987" w:rsidRDefault="00BF6AA4" w:rsidP="008E033A">
      <w:pPr>
        <w:ind w:firstLine="540"/>
        <w:jc w:val="right"/>
      </w:pPr>
    </w:p>
    <w:p w:rsidR="00BF6AA4" w:rsidRPr="006A7987" w:rsidRDefault="00BF6AA4" w:rsidP="008E033A">
      <w:pPr>
        <w:ind w:firstLine="540"/>
        <w:jc w:val="right"/>
      </w:pPr>
    </w:p>
    <w:p w:rsidR="008E033A" w:rsidRPr="006A7987" w:rsidRDefault="00BC14EE" w:rsidP="008E033A">
      <w:pPr>
        <w:ind w:firstLine="540"/>
        <w:jc w:val="right"/>
      </w:pPr>
      <w:r w:rsidRPr="006A7987">
        <w:t>П</w:t>
      </w:r>
      <w:r w:rsidR="00AA6A34" w:rsidRPr="006A7987">
        <w:t>риложение №2</w:t>
      </w:r>
    </w:p>
    <w:p w:rsidR="008E033A" w:rsidRPr="006A7987" w:rsidRDefault="008E033A" w:rsidP="008E033A">
      <w:pPr>
        <w:ind w:firstLine="540"/>
        <w:jc w:val="right"/>
      </w:pPr>
      <w:r w:rsidRPr="006A7987">
        <w:lastRenderedPageBreak/>
        <w:t xml:space="preserve">к Подпрограмме « Содействие развитию малого </w:t>
      </w:r>
    </w:p>
    <w:p w:rsidR="00323793" w:rsidRPr="006A7987" w:rsidRDefault="00323793" w:rsidP="008E033A">
      <w:pPr>
        <w:ind w:firstLine="540"/>
        <w:jc w:val="right"/>
      </w:pPr>
      <w:r w:rsidRPr="006A7987">
        <w:t>и среднего предпринимательства»  муници</w:t>
      </w:r>
      <w:r w:rsidR="008E033A" w:rsidRPr="006A7987">
        <w:t>пальной</w:t>
      </w:r>
    </w:p>
    <w:p w:rsidR="008E033A" w:rsidRPr="006A7987" w:rsidRDefault="008E033A" w:rsidP="008E033A">
      <w:pPr>
        <w:ind w:firstLine="540"/>
        <w:jc w:val="right"/>
      </w:pPr>
      <w:r w:rsidRPr="006A7987">
        <w:t>программы  «Развитие малого  и среднего</w:t>
      </w:r>
    </w:p>
    <w:p w:rsidR="008E033A" w:rsidRPr="006A7987" w:rsidRDefault="008E033A" w:rsidP="008E033A">
      <w:pPr>
        <w:ind w:firstLine="540"/>
        <w:jc w:val="right"/>
      </w:pPr>
      <w:r w:rsidRPr="006A7987">
        <w:t xml:space="preserve"> предпринимательства Большесолдатского  района</w:t>
      </w:r>
    </w:p>
    <w:p w:rsidR="008E033A" w:rsidRPr="006A7987" w:rsidRDefault="008E033A" w:rsidP="008E033A">
      <w:pPr>
        <w:ind w:firstLine="540"/>
        <w:jc w:val="right"/>
      </w:pPr>
      <w:r w:rsidRPr="006A7987">
        <w:t xml:space="preserve">Курской области»  </w:t>
      </w:r>
    </w:p>
    <w:p w:rsidR="00001BB4" w:rsidRPr="006A7987" w:rsidRDefault="00001BB4" w:rsidP="008E03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3793" w:rsidRPr="006A7987" w:rsidRDefault="00323793" w:rsidP="008E033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033A" w:rsidRPr="006A7987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987">
        <w:rPr>
          <w:rFonts w:ascii="Times New Roman" w:hAnsi="Times New Roman" w:cs="Times New Roman"/>
          <w:b/>
          <w:sz w:val="24"/>
          <w:szCs w:val="24"/>
        </w:rPr>
        <w:t>Целевые показатели</w:t>
      </w:r>
    </w:p>
    <w:p w:rsidR="00323793" w:rsidRPr="006A7987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987">
        <w:rPr>
          <w:rFonts w:ascii="Times New Roman" w:hAnsi="Times New Roman" w:cs="Times New Roman"/>
          <w:b/>
          <w:sz w:val="24"/>
          <w:szCs w:val="24"/>
        </w:rPr>
        <w:t>муниципаль</w:t>
      </w:r>
      <w:r w:rsidR="00D15BA7" w:rsidRPr="006A7987">
        <w:rPr>
          <w:rFonts w:ascii="Times New Roman" w:hAnsi="Times New Roman" w:cs="Times New Roman"/>
          <w:b/>
          <w:sz w:val="24"/>
          <w:szCs w:val="24"/>
        </w:rPr>
        <w:t>ной программы «Развитие малого и</w:t>
      </w:r>
      <w:r w:rsidRPr="006A7987">
        <w:rPr>
          <w:rFonts w:ascii="Times New Roman" w:hAnsi="Times New Roman" w:cs="Times New Roman"/>
          <w:b/>
          <w:sz w:val="24"/>
          <w:szCs w:val="24"/>
        </w:rPr>
        <w:t xml:space="preserve"> среднего предпринимательства </w:t>
      </w:r>
    </w:p>
    <w:p w:rsidR="008E033A" w:rsidRPr="006A7987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987">
        <w:rPr>
          <w:rFonts w:ascii="Times New Roman" w:hAnsi="Times New Roman" w:cs="Times New Roman"/>
          <w:b/>
          <w:sz w:val="24"/>
          <w:szCs w:val="24"/>
        </w:rPr>
        <w:t>Большесолдатского района Курской области»</w:t>
      </w:r>
    </w:p>
    <w:p w:rsidR="008E033A" w:rsidRPr="006A7987" w:rsidRDefault="008E033A" w:rsidP="008E03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23793" w:rsidRPr="006A7987" w:rsidRDefault="00323793" w:rsidP="008E03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4500"/>
        <w:gridCol w:w="1689"/>
        <w:gridCol w:w="1690"/>
        <w:gridCol w:w="1690"/>
        <w:gridCol w:w="1690"/>
        <w:gridCol w:w="1690"/>
        <w:gridCol w:w="1690"/>
      </w:tblGrid>
      <w:tr w:rsidR="008E033A" w:rsidRPr="006A7987">
        <w:trPr>
          <w:trHeight w:val="220"/>
          <w:tblHeader/>
        </w:trPr>
        <w:tc>
          <w:tcPr>
            <w:tcW w:w="1008" w:type="dxa"/>
            <w:vMerge w:val="restart"/>
          </w:tcPr>
          <w:p w:rsidR="008E033A" w:rsidRPr="006A7987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00" w:type="dxa"/>
            <w:vMerge w:val="restart"/>
          </w:tcPr>
          <w:p w:rsidR="008E033A" w:rsidRPr="006A7987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показателей, целей и з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дач   Программы</w:t>
            </w:r>
          </w:p>
        </w:tc>
        <w:tc>
          <w:tcPr>
            <w:tcW w:w="1689" w:type="dxa"/>
            <w:vMerge w:val="restart"/>
          </w:tcPr>
          <w:p w:rsidR="008E033A" w:rsidRPr="006A7987" w:rsidRDefault="008E033A" w:rsidP="008E033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Единица. и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мерения</w:t>
            </w:r>
          </w:p>
        </w:tc>
        <w:tc>
          <w:tcPr>
            <w:tcW w:w="8450" w:type="dxa"/>
            <w:gridSpan w:val="5"/>
          </w:tcPr>
          <w:p w:rsidR="008E033A" w:rsidRPr="006A7987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Программы</w:t>
            </w:r>
          </w:p>
        </w:tc>
      </w:tr>
      <w:tr w:rsidR="00612CFB" w:rsidRPr="006A7987">
        <w:trPr>
          <w:trHeight w:val="420"/>
          <w:tblHeader/>
        </w:trPr>
        <w:tc>
          <w:tcPr>
            <w:tcW w:w="1008" w:type="dxa"/>
            <w:vMerge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</w:tcPr>
          <w:p w:rsidR="00612CFB" w:rsidRPr="006A7987" w:rsidRDefault="00612CFB" w:rsidP="008E033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До начала реализации программы</w:t>
            </w:r>
          </w:p>
          <w:p w:rsidR="00612CFB" w:rsidRPr="006A7987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33DDD"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4050"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0" w:type="dxa"/>
          </w:tcPr>
          <w:p w:rsidR="00612CFB" w:rsidRPr="006A7987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A4050"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0" w:type="dxa"/>
          </w:tcPr>
          <w:p w:rsidR="00612CFB" w:rsidRPr="006A7987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A4050"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0" w:type="dxa"/>
          </w:tcPr>
          <w:p w:rsidR="00612CFB" w:rsidRPr="006A7987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A4050" w:rsidRPr="006A79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За период реализации Программы</w:t>
            </w:r>
          </w:p>
        </w:tc>
      </w:tr>
      <w:tr w:rsidR="008E033A" w:rsidRPr="006A7987">
        <w:tc>
          <w:tcPr>
            <w:tcW w:w="15647" w:type="dxa"/>
            <w:gridSpan w:val="8"/>
          </w:tcPr>
          <w:p w:rsidR="008E033A" w:rsidRPr="006A7987" w:rsidRDefault="006463B1" w:rsidP="000C2B4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</w:t>
            </w:r>
            <w:r w:rsidR="009A234D" w:rsidRPr="006A79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Поддержка субъектов малого и среднего предпринимательства </w:t>
            </w:r>
            <w:r w:rsidR="009A234D" w:rsidRPr="006A7987">
              <w:rPr>
                <w:rFonts w:ascii="Times New Roman" w:hAnsi="Times New Roman" w:cs="Times New Roman"/>
                <w:sz w:val="24"/>
                <w:szCs w:val="24"/>
              </w:rPr>
              <w:t>сфере  развития сельского хозяйства, на возмещение части затрат, св</w:t>
            </w:r>
            <w:r w:rsidR="009A234D" w:rsidRPr="006A798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A234D" w:rsidRPr="006A7987">
              <w:rPr>
                <w:rFonts w:ascii="Times New Roman" w:hAnsi="Times New Roman" w:cs="Times New Roman"/>
                <w:sz w:val="24"/>
                <w:szCs w:val="24"/>
              </w:rPr>
              <w:t>занных с приобретением сельскохозяйственной техники и  оборудования в целях создания и (или) развития и (или) модернизации производства и</w:t>
            </w:r>
            <w:r w:rsidR="009A234D" w:rsidRPr="006A7987">
              <w:rPr>
                <w:rFonts w:ascii="Times New Roman" w:hAnsi="Times New Roman" w:cs="Times New Roman"/>
                <w:b/>
                <w:sz w:val="24"/>
                <w:szCs w:val="24"/>
              </w:rPr>
              <w:t>по участию в межрегиональных и международных выставках-ярмарках:</w:t>
            </w:r>
          </w:p>
        </w:tc>
      </w:tr>
      <w:tr w:rsidR="00612CFB" w:rsidRPr="006A7987">
        <w:tc>
          <w:tcPr>
            <w:tcW w:w="1008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612CFB" w:rsidRPr="006A7987" w:rsidRDefault="00612CFB" w:rsidP="00D330FB">
            <w:pPr>
              <w:ind w:left="-97"/>
              <w:jc w:val="both"/>
            </w:pPr>
            <w:r w:rsidRPr="006A7987">
              <w:t>Количество субъектов малого и среднего предпринимательства  получателей су</w:t>
            </w:r>
            <w:r w:rsidRPr="006A7987">
              <w:t>б</w:t>
            </w:r>
            <w:r w:rsidRPr="006A7987">
              <w:t>сидий</w:t>
            </w:r>
          </w:p>
        </w:tc>
        <w:tc>
          <w:tcPr>
            <w:tcW w:w="1689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2CFB" w:rsidRPr="006A7987">
        <w:tc>
          <w:tcPr>
            <w:tcW w:w="1008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612CFB" w:rsidRPr="006A7987" w:rsidRDefault="00612CFB" w:rsidP="004765AE">
            <w:pPr>
              <w:snapToGrid w:val="0"/>
              <w:jc w:val="both"/>
            </w:pPr>
            <w:r w:rsidRPr="006A7987">
              <w:t>Количество  опубликований  материалов в газете:</w:t>
            </w:r>
          </w:p>
          <w:p w:rsidR="00612CFB" w:rsidRPr="006A7987" w:rsidRDefault="00612CFB" w:rsidP="00D330FB">
            <w:pPr>
              <w:snapToGrid w:val="0"/>
            </w:pPr>
          </w:p>
        </w:tc>
        <w:tc>
          <w:tcPr>
            <w:tcW w:w="1689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</w:tcPr>
          <w:p w:rsidR="00612CFB" w:rsidRPr="006A7987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63B1" w:rsidRPr="006A7987">
        <w:tc>
          <w:tcPr>
            <w:tcW w:w="15647" w:type="dxa"/>
            <w:gridSpan w:val="8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63B1" w:rsidRPr="006A7987" w:rsidRDefault="006463B1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 Предоставление имущественной и информационной  поддержки субъектам малого и среднего предпринимательства:</w:t>
            </w:r>
          </w:p>
        </w:tc>
      </w:tr>
      <w:tr w:rsidR="00612CFB" w:rsidRPr="006A7987">
        <w:tc>
          <w:tcPr>
            <w:tcW w:w="1008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612CFB" w:rsidRPr="006A7987" w:rsidRDefault="00612CFB" w:rsidP="00D330FB">
            <w:pPr>
              <w:snapToGrid w:val="0"/>
            </w:pPr>
            <w:r w:rsidRPr="006A7987">
              <w:t>Количество объектов в Перечне муниц</w:t>
            </w:r>
            <w:r w:rsidRPr="006A7987">
              <w:t>и</w:t>
            </w:r>
            <w:r w:rsidRPr="006A7987">
              <w:t>пального имущества муниципальных о</w:t>
            </w:r>
            <w:r w:rsidRPr="006A7987">
              <w:t>б</w:t>
            </w:r>
            <w:r w:rsidRPr="006A7987">
              <w:t>разований Большесолдатского района Курской области, свободного от прав третьих лиц (за исключением имущес</w:t>
            </w:r>
            <w:r w:rsidRPr="006A7987">
              <w:t>т</w:t>
            </w:r>
            <w:r w:rsidRPr="006A7987">
              <w:t>венных прав  субъектов малого и средн</w:t>
            </w:r>
            <w:r w:rsidRPr="006A7987">
              <w:t>е</w:t>
            </w:r>
            <w:r w:rsidRPr="006A7987">
              <w:t>го предпринимательства) предназначе</w:t>
            </w:r>
            <w:r w:rsidRPr="006A7987">
              <w:t>н</w:t>
            </w:r>
            <w:r w:rsidRPr="006A7987">
              <w:lastRenderedPageBreak/>
              <w:t>ного для передачи во владение и (или) пользование субъектам малого и средн</w:t>
            </w:r>
            <w:r w:rsidRPr="006A7987">
              <w:t>е</w:t>
            </w:r>
            <w:r w:rsidRPr="006A7987">
              <w:t>го предпринимательства</w:t>
            </w:r>
          </w:p>
        </w:tc>
        <w:tc>
          <w:tcPr>
            <w:tcW w:w="1689" w:type="dxa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690" w:type="dxa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:rsidR="006028B8" w:rsidRPr="006A7987" w:rsidRDefault="006028B8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2CFB" w:rsidRPr="006A7987">
        <w:tc>
          <w:tcPr>
            <w:tcW w:w="1008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612CFB" w:rsidRPr="006A7987" w:rsidRDefault="00612CFB" w:rsidP="004765AE">
            <w:pPr>
              <w:snapToGrid w:val="0"/>
              <w:jc w:val="both"/>
            </w:pPr>
            <w:r w:rsidRPr="006A7987">
              <w:t>Количество семинаров, проводимых для субъектов малого и среднего предпр</w:t>
            </w:r>
            <w:r w:rsidRPr="006A7987">
              <w:t>и</w:t>
            </w:r>
            <w:r w:rsidRPr="006A7987">
              <w:t>нимательства</w:t>
            </w:r>
          </w:p>
          <w:p w:rsidR="00612CFB" w:rsidRPr="006A7987" w:rsidRDefault="00612CFB" w:rsidP="00D330FB">
            <w:pPr>
              <w:snapToGrid w:val="0"/>
            </w:pPr>
          </w:p>
        </w:tc>
        <w:tc>
          <w:tcPr>
            <w:tcW w:w="1689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90036" w:rsidRPr="006A7987" w:rsidRDefault="00290036" w:rsidP="008E03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290036" w:rsidRPr="006A7987" w:rsidSect="008E033A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:rsidR="00E422EF" w:rsidRPr="006A7987" w:rsidRDefault="00E422EF" w:rsidP="00356E0B">
      <w:pPr>
        <w:ind w:firstLine="540"/>
        <w:jc w:val="right"/>
      </w:pPr>
    </w:p>
    <w:sectPr w:rsidR="00E422EF" w:rsidRPr="006A7987" w:rsidSect="0029003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FE8" w:rsidRDefault="00A67FE8">
      <w:r>
        <w:separator/>
      </w:r>
    </w:p>
  </w:endnote>
  <w:endnote w:type="continuationSeparator" w:id="1">
    <w:p w:rsidR="00A67FE8" w:rsidRDefault="00A67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FE8" w:rsidRDefault="00A67FE8">
      <w:r>
        <w:separator/>
      </w:r>
    </w:p>
  </w:footnote>
  <w:footnote w:type="continuationSeparator" w:id="1">
    <w:p w:rsidR="00A67FE8" w:rsidRDefault="00A67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591" w:rsidRDefault="00063B2F" w:rsidP="008D41D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7059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0591" w:rsidRDefault="00F70591" w:rsidP="008D6590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591" w:rsidRDefault="00063B2F" w:rsidP="008B424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7059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97AC8">
      <w:rPr>
        <w:rStyle w:val="a6"/>
        <w:noProof/>
      </w:rPr>
      <w:t>24</w:t>
    </w:r>
    <w:r>
      <w:rPr>
        <w:rStyle w:val="a6"/>
      </w:rPr>
      <w:fldChar w:fldCharType="end"/>
    </w:r>
  </w:p>
  <w:p w:rsidR="00F70591" w:rsidRDefault="00F70591" w:rsidP="002C376B">
    <w:pPr>
      <w:pStyle w:val="a4"/>
      <w:framePr w:wrap="around" w:vAnchor="text" w:hAnchor="margin" w:xAlign="right" w:y="1"/>
      <w:rPr>
        <w:rStyle w:val="a6"/>
      </w:rPr>
    </w:pPr>
  </w:p>
  <w:p w:rsidR="00F70591" w:rsidRDefault="00F70591" w:rsidP="008D6590">
    <w:pPr>
      <w:pStyle w:val="a4"/>
      <w:framePr w:wrap="around" w:vAnchor="text" w:hAnchor="margin" w:xAlign="center" w:y="1"/>
      <w:ind w:right="360"/>
      <w:rPr>
        <w:rStyle w:val="a6"/>
      </w:rPr>
    </w:pPr>
  </w:p>
  <w:p w:rsidR="00F70591" w:rsidRDefault="00F7059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lvl w:ilvl="0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D"/>
    <w:multiLevelType w:val="singleLevel"/>
    <w:tmpl w:val="0000000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2">
    <w:nsid w:val="06AA5397"/>
    <w:multiLevelType w:val="hybridMultilevel"/>
    <w:tmpl w:val="6C2A28E0"/>
    <w:lvl w:ilvl="0" w:tplc="CDE67734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90"/>
        </w:tabs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10"/>
        </w:tabs>
        <w:ind w:left="7710" w:hanging="360"/>
      </w:pPr>
      <w:rPr>
        <w:rFonts w:ascii="Wingdings" w:hAnsi="Wingdings" w:hint="default"/>
      </w:rPr>
    </w:lvl>
  </w:abstractNum>
  <w:abstractNum w:abstractNumId="13">
    <w:nsid w:val="0EA87906"/>
    <w:multiLevelType w:val="hybridMultilevel"/>
    <w:tmpl w:val="72CA50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17FE1DE0"/>
    <w:multiLevelType w:val="hybridMultilevel"/>
    <w:tmpl w:val="9E2A2FBA"/>
    <w:lvl w:ilvl="0" w:tplc="0000000D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A4974FD"/>
    <w:multiLevelType w:val="hybridMultilevel"/>
    <w:tmpl w:val="DD4A1916"/>
    <w:lvl w:ilvl="0" w:tplc="0000000D">
      <w:start w:val="1"/>
      <w:numFmt w:val="bullet"/>
      <w:lvlText w:val=""/>
      <w:lvlJc w:val="left"/>
      <w:pPr>
        <w:ind w:left="1348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6">
    <w:nsid w:val="2D5B2DE2"/>
    <w:multiLevelType w:val="hybridMultilevel"/>
    <w:tmpl w:val="71FAFB3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C1943F2"/>
    <w:multiLevelType w:val="hybridMultilevel"/>
    <w:tmpl w:val="BC3E4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882879"/>
    <w:multiLevelType w:val="hybridMultilevel"/>
    <w:tmpl w:val="A97CA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AD5801"/>
    <w:multiLevelType w:val="hybridMultilevel"/>
    <w:tmpl w:val="C1B033BA"/>
    <w:lvl w:ilvl="0" w:tplc="0000000D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20">
    <w:nsid w:val="466B3629"/>
    <w:multiLevelType w:val="hybridMultilevel"/>
    <w:tmpl w:val="162CDE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6F6895"/>
    <w:multiLevelType w:val="hybridMultilevel"/>
    <w:tmpl w:val="D9C05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2655E2"/>
    <w:multiLevelType w:val="hybridMultilevel"/>
    <w:tmpl w:val="E9A4D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BF7923"/>
    <w:multiLevelType w:val="hybridMultilevel"/>
    <w:tmpl w:val="F5729B4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80452F"/>
    <w:multiLevelType w:val="hybridMultilevel"/>
    <w:tmpl w:val="AA1ED556"/>
    <w:lvl w:ilvl="0" w:tplc="0000000D">
      <w:start w:val="1"/>
      <w:numFmt w:val="bullet"/>
      <w:lvlText w:val=""/>
      <w:lvlJc w:val="left"/>
      <w:pPr>
        <w:ind w:left="1001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5">
    <w:nsid w:val="6AC00D17"/>
    <w:multiLevelType w:val="hybridMultilevel"/>
    <w:tmpl w:val="C8806E0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0638D9"/>
    <w:multiLevelType w:val="hybridMultilevel"/>
    <w:tmpl w:val="377E69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D086D7D"/>
    <w:multiLevelType w:val="hybridMultilevel"/>
    <w:tmpl w:val="57141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DF57D8C"/>
    <w:multiLevelType w:val="hybridMultilevel"/>
    <w:tmpl w:val="DE0AC72E"/>
    <w:lvl w:ilvl="0" w:tplc="DC94BF56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0"/>
  </w:num>
  <w:num w:numId="16">
    <w:abstractNumId w:val="18"/>
  </w:num>
  <w:num w:numId="17">
    <w:abstractNumId w:val="17"/>
  </w:num>
  <w:num w:numId="18">
    <w:abstractNumId w:val="13"/>
  </w:num>
  <w:num w:numId="19">
    <w:abstractNumId w:val="16"/>
  </w:num>
  <w:num w:numId="20">
    <w:abstractNumId w:val="27"/>
  </w:num>
  <w:num w:numId="21">
    <w:abstractNumId w:val="21"/>
  </w:num>
  <w:num w:numId="22">
    <w:abstractNumId w:val="22"/>
  </w:num>
  <w:num w:numId="23">
    <w:abstractNumId w:val="19"/>
  </w:num>
  <w:num w:numId="24">
    <w:abstractNumId w:val="12"/>
  </w:num>
  <w:num w:numId="25">
    <w:abstractNumId w:val="28"/>
  </w:num>
  <w:num w:numId="26">
    <w:abstractNumId w:val="26"/>
  </w:num>
  <w:num w:numId="27">
    <w:abstractNumId w:val="15"/>
  </w:num>
  <w:num w:numId="28">
    <w:abstractNumId w:val="14"/>
  </w:num>
  <w:num w:numId="29">
    <w:abstractNumId w:val="23"/>
  </w:num>
  <w:num w:numId="30">
    <w:abstractNumId w:val="25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811"/>
    <w:rsid w:val="00001BB4"/>
    <w:rsid w:val="00007222"/>
    <w:rsid w:val="0000771D"/>
    <w:rsid w:val="000136C5"/>
    <w:rsid w:val="00013D77"/>
    <w:rsid w:val="00014EA2"/>
    <w:rsid w:val="00022C52"/>
    <w:rsid w:val="00026278"/>
    <w:rsid w:val="00032237"/>
    <w:rsid w:val="00033800"/>
    <w:rsid w:val="00036206"/>
    <w:rsid w:val="0005010D"/>
    <w:rsid w:val="0005123D"/>
    <w:rsid w:val="00055095"/>
    <w:rsid w:val="00063AD4"/>
    <w:rsid w:val="00063B2F"/>
    <w:rsid w:val="000644B2"/>
    <w:rsid w:val="00067574"/>
    <w:rsid w:val="00075427"/>
    <w:rsid w:val="00075C47"/>
    <w:rsid w:val="00082121"/>
    <w:rsid w:val="00085715"/>
    <w:rsid w:val="00086FD7"/>
    <w:rsid w:val="000871A7"/>
    <w:rsid w:val="00091F95"/>
    <w:rsid w:val="000921E6"/>
    <w:rsid w:val="000934E4"/>
    <w:rsid w:val="0009740B"/>
    <w:rsid w:val="000A0F8D"/>
    <w:rsid w:val="000A3576"/>
    <w:rsid w:val="000A40E7"/>
    <w:rsid w:val="000A5A36"/>
    <w:rsid w:val="000A7061"/>
    <w:rsid w:val="000A79A6"/>
    <w:rsid w:val="000C2B45"/>
    <w:rsid w:val="000D16E6"/>
    <w:rsid w:val="00102309"/>
    <w:rsid w:val="001072D6"/>
    <w:rsid w:val="00111FD0"/>
    <w:rsid w:val="00114CF1"/>
    <w:rsid w:val="00132026"/>
    <w:rsid w:val="0014118F"/>
    <w:rsid w:val="001416C2"/>
    <w:rsid w:val="001437B2"/>
    <w:rsid w:val="00146E57"/>
    <w:rsid w:val="0016152A"/>
    <w:rsid w:val="00161FD1"/>
    <w:rsid w:val="00162811"/>
    <w:rsid w:val="0016641C"/>
    <w:rsid w:val="001757A6"/>
    <w:rsid w:val="00181893"/>
    <w:rsid w:val="00183C1B"/>
    <w:rsid w:val="0018653C"/>
    <w:rsid w:val="001868E9"/>
    <w:rsid w:val="0018782B"/>
    <w:rsid w:val="0019648D"/>
    <w:rsid w:val="001A1367"/>
    <w:rsid w:val="001B5B74"/>
    <w:rsid w:val="001C04D0"/>
    <w:rsid w:val="001C15FD"/>
    <w:rsid w:val="001C25C5"/>
    <w:rsid w:val="001C62A1"/>
    <w:rsid w:val="001D016D"/>
    <w:rsid w:val="001D2B54"/>
    <w:rsid w:val="001E5A8E"/>
    <w:rsid w:val="001F1468"/>
    <w:rsid w:val="001F30C0"/>
    <w:rsid w:val="001F3E6D"/>
    <w:rsid w:val="001F4495"/>
    <w:rsid w:val="001F4C25"/>
    <w:rsid w:val="00210E79"/>
    <w:rsid w:val="00211A7E"/>
    <w:rsid w:val="002141EC"/>
    <w:rsid w:val="00215AF8"/>
    <w:rsid w:val="00236026"/>
    <w:rsid w:val="00241878"/>
    <w:rsid w:val="002460AF"/>
    <w:rsid w:val="00247976"/>
    <w:rsid w:val="00257129"/>
    <w:rsid w:val="002603E4"/>
    <w:rsid w:val="00262254"/>
    <w:rsid w:val="00262A25"/>
    <w:rsid w:val="00264081"/>
    <w:rsid w:val="00275714"/>
    <w:rsid w:val="00280C67"/>
    <w:rsid w:val="00281637"/>
    <w:rsid w:val="00287195"/>
    <w:rsid w:val="00290036"/>
    <w:rsid w:val="0029249A"/>
    <w:rsid w:val="002A3382"/>
    <w:rsid w:val="002A4EA7"/>
    <w:rsid w:val="002C376B"/>
    <w:rsid w:val="002E15E3"/>
    <w:rsid w:val="002F443E"/>
    <w:rsid w:val="002F4C43"/>
    <w:rsid w:val="003008BD"/>
    <w:rsid w:val="00302075"/>
    <w:rsid w:val="003020B8"/>
    <w:rsid w:val="0030335A"/>
    <w:rsid w:val="00304241"/>
    <w:rsid w:val="003070EF"/>
    <w:rsid w:val="00322845"/>
    <w:rsid w:val="00323793"/>
    <w:rsid w:val="0032480B"/>
    <w:rsid w:val="00343C05"/>
    <w:rsid w:val="00345F24"/>
    <w:rsid w:val="00356E0B"/>
    <w:rsid w:val="00356E53"/>
    <w:rsid w:val="003570AF"/>
    <w:rsid w:val="003609EA"/>
    <w:rsid w:val="00360E92"/>
    <w:rsid w:val="0036232F"/>
    <w:rsid w:val="00367776"/>
    <w:rsid w:val="00371C72"/>
    <w:rsid w:val="00384762"/>
    <w:rsid w:val="0039055D"/>
    <w:rsid w:val="003A1A6F"/>
    <w:rsid w:val="003B63FD"/>
    <w:rsid w:val="003C4A60"/>
    <w:rsid w:val="003D0FDF"/>
    <w:rsid w:val="003D4CD5"/>
    <w:rsid w:val="003D774D"/>
    <w:rsid w:val="003E2A83"/>
    <w:rsid w:val="003F265E"/>
    <w:rsid w:val="003F2F7E"/>
    <w:rsid w:val="00402525"/>
    <w:rsid w:val="004028E3"/>
    <w:rsid w:val="00404163"/>
    <w:rsid w:val="0040489C"/>
    <w:rsid w:val="004060A5"/>
    <w:rsid w:val="00415897"/>
    <w:rsid w:val="00420E10"/>
    <w:rsid w:val="00432E61"/>
    <w:rsid w:val="00433064"/>
    <w:rsid w:val="004440AA"/>
    <w:rsid w:val="004445CE"/>
    <w:rsid w:val="00454F35"/>
    <w:rsid w:val="00460641"/>
    <w:rsid w:val="004647E6"/>
    <w:rsid w:val="00465B70"/>
    <w:rsid w:val="004666FF"/>
    <w:rsid w:val="0047087C"/>
    <w:rsid w:val="00470AB1"/>
    <w:rsid w:val="004765AE"/>
    <w:rsid w:val="004767EE"/>
    <w:rsid w:val="004803BD"/>
    <w:rsid w:val="00480E4A"/>
    <w:rsid w:val="00490FD1"/>
    <w:rsid w:val="0049286A"/>
    <w:rsid w:val="004A2DD4"/>
    <w:rsid w:val="004A46B3"/>
    <w:rsid w:val="004A5881"/>
    <w:rsid w:val="004A789B"/>
    <w:rsid w:val="004B3E5B"/>
    <w:rsid w:val="004D0BDB"/>
    <w:rsid w:val="004D23F2"/>
    <w:rsid w:val="004D47A5"/>
    <w:rsid w:val="004D4EC1"/>
    <w:rsid w:val="004E2DB1"/>
    <w:rsid w:val="004F2FF2"/>
    <w:rsid w:val="004F5546"/>
    <w:rsid w:val="0050757E"/>
    <w:rsid w:val="00516F0C"/>
    <w:rsid w:val="00536E1E"/>
    <w:rsid w:val="00537EFD"/>
    <w:rsid w:val="00537FD3"/>
    <w:rsid w:val="005448ED"/>
    <w:rsid w:val="005513B3"/>
    <w:rsid w:val="00555F76"/>
    <w:rsid w:val="005606F9"/>
    <w:rsid w:val="005635FE"/>
    <w:rsid w:val="005736A8"/>
    <w:rsid w:val="005754AD"/>
    <w:rsid w:val="0058501E"/>
    <w:rsid w:val="005934A2"/>
    <w:rsid w:val="005A0AA0"/>
    <w:rsid w:val="005B1BA5"/>
    <w:rsid w:val="005B4B44"/>
    <w:rsid w:val="005D0A7F"/>
    <w:rsid w:val="005D1602"/>
    <w:rsid w:val="005D4703"/>
    <w:rsid w:val="005D5447"/>
    <w:rsid w:val="005E56FA"/>
    <w:rsid w:val="005F32BD"/>
    <w:rsid w:val="005F4C11"/>
    <w:rsid w:val="006028B8"/>
    <w:rsid w:val="00603E51"/>
    <w:rsid w:val="00604947"/>
    <w:rsid w:val="00607DAA"/>
    <w:rsid w:val="006110C8"/>
    <w:rsid w:val="00612CFB"/>
    <w:rsid w:val="00613931"/>
    <w:rsid w:val="00616574"/>
    <w:rsid w:val="00617B1A"/>
    <w:rsid w:val="00621A1E"/>
    <w:rsid w:val="00634BDB"/>
    <w:rsid w:val="0063503A"/>
    <w:rsid w:val="00635511"/>
    <w:rsid w:val="00637845"/>
    <w:rsid w:val="00640CC7"/>
    <w:rsid w:val="00641010"/>
    <w:rsid w:val="006463B1"/>
    <w:rsid w:val="00653F1B"/>
    <w:rsid w:val="006551CB"/>
    <w:rsid w:val="006567A7"/>
    <w:rsid w:val="0066155E"/>
    <w:rsid w:val="00663332"/>
    <w:rsid w:val="0066762B"/>
    <w:rsid w:val="00677D3C"/>
    <w:rsid w:val="00681147"/>
    <w:rsid w:val="00695C42"/>
    <w:rsid w:val="006A3E50"/>
    <w:rsid w:val="006A48B8"/>
    <w:rsid w:val="006A7987"/>
    <w:rsid w:val="006B4ED1"/>
    <w:rsid w:val="006C75CF"/>
    <w:rsid w:val="006D67B6"/>
    <w:rsid w:val="006E1881"/>
    <w:rsid w:val="006F2D49"/>
    <w:rsid w:val="006F5BA0"/>
    <w:rsid w:val="006F7B2B"/>
    <w:rsid w:val="0070200C"/>
    <w:rsid w:val="007114E1"/>
    <w:rsid w:val="0071400E"/>
    <w:rsid w:val="00714D29"/>
    <w:rsid w:val="007165C4"/>
    <w:rsid w:val="00730FD8"/>
    <w:rsid w:val="00731968"/>
    <w:rsid w:val="0073360A"/>
    <w:rsid w:val="00733AD6"/>
    <w:rsid w:val="007353DE"/>
    <w:rsid w:val="00740F55"/>
    <w:rsid w:val="00742C3E"/>
    <w:rsid w:val="00756641"/>
    <w:rsid w:val="007670CB"/>
    <w:rsid w:val="007712F6"/>
    <w:rsid w:val="00772B20"/>
    <w:rsid w:val="007739CF"/>
    <w:rsid w:val="007834E2"/>
    <w:rsid w:val="00787FFD"/>
    <w:rsid w:val="007907AA"/>
    <w:rsid w:val="007909D3"/>
    <w:rsid w:val="00791935"/>
    <w:rsid w:val="007A34D0"/>
    <w:rsid w:val="007B4B09"/>
    <w:rsid w:val="007B6BF3"/>
    <w:rsid w:val="007B7409"/>
    <w:rsid w:val="007C4A98"/>
    <w:rsid w:val="007C4BF0"/>
    <w:rsid w:val="007D1FB9"/>
    <w:rsid w:val="007D29F1"/>
    <w:rsid w:val="007D470A"/>
    <w:rsid w:val="007D4FB1"/>
    <w:rsid w:val="007D6EB6"/>
    <w:rsid w:val="007D7132"/>
    <w:rsid w:val="007E1E7A"/>
    <w:rsid w:val="007E526A"/>
    <w:rsid w:val="0080106C"/>
    <w:rsid w:val="00802985"/>
    <w:rsid w:val="00804491"/>
    <w:rsid w:val="00811DF7"/>
    <w:rsid w:val="00815F86"/>
    <w:rsid w:val="00831DE1"/>
    <w:rsid w:val="00832B96"/>
    <w:rsid w:val="00833DDD"/>
    <w:rsid w:val="008407C3"/>
    <w:rsid w:val="00842F5B"/>
    <w:rsid w:val="008430B9"/>
    <w:rsid w:val="008449E2"/>
    <w:rsid w:val="00845E87"/>
    <w:rsid w:val="00854D44"/>
    <w:rsid w:val="00865891"/>
    <w:rsid w:val="00880886"/>
    <w:rsid w:val="00895F7C"/>
    <w:rsid w:val="00896501"/>
    <w:rsid w:val="00897FF4"/>
    <w:rsid w:val="008A0F3F"/>
    <w:rsid w:val="008A2B88"/>
    <w:rsid w:val="008A32BC"/>
    <w:rsid w:val="008A3F89"/>
    <w:rsid w:val="008A7BCF"/>
    <w:rsid w:val="008B0FA4"/>
    <w:rsid w:val="008B320F"/>
    <w:rsid w:val="008B4242"/>
    <w:rsid w:val="008B44A1"/>
    <w:rsid w:val="008C1873"/>
    <w:rsid w:val="008C23D5"/>
    <w:rsid w:val="008C400C"/>
    <w:rsid w:val="008C4D93"/>
    <w:rsid w:val="008C7964"/>
    <w:rsid w:val="008D08B5"/>
    <w:rsid w:val="008D0972"/>
    <w:rsid w:val="008D41DA"/>
    <w:rsid w:val="008D445F"/>
    <w:rsid w:val="008D4AB2"/>
    <w:rsid w:val="008D4D09"/>
    <w:rsid w:val="008D4D53"/>
    <w:rsid w:val="008D6590"/>
    <w:rsid w:val="008E033A"/>
    <w:rsid w:val="008E30CC"/>
    <w:rsid w:val="008F2286"/>
    <w:rsid w:val="008F22D1"/>
    <w:rsid w:val="008F278B"/>
    <w:rsid w:val="008F2E9F"/>
    <w:rsid w:val="008F5EAE"/>
    <w:rsid w:val="008F7133"/>
    <w:rsid w:val="00900B58"/>
    <w:rsid w:val="00904E3A"/>
    <w:rsid w:val="00907F6F"/>
    <w:rsid w:val="00914819"/>
    <w:rsid w:val="0092137D"/>
    <w:rsid w:val="009221D0"/>
    <w:rsid w:val="00925B8D"/>
    <w:rsid w:val="00932803"/>
    <w:rsid w:val="00944DAF"/>
    <w:rsid w:val="00945423"/>
    <w:rsid w:val="00952BE5"/>
    <w:rsid w:val="009748C8"/>
    <w:rsid w:val="00980372"/>
    <w:rsid w:val="0099009F"/>
    <w:rsid w:val="009910F3"/>
    <w:rsid w:val="00992173"/>
    <w:rsid w:val="009A234D"/>
    <w:rsid w:val="009A4050"/>
    <w:rsid w:val="009A5183"/>
    <w:rsid w:val="009B29AC"/>
    <w:rsid w:val="009B64DC"/>
    <w:rsid w:val="009C1237"/>
    <w:rsid w:val="009C43DC"/>
    <w:rsid w:val="009D1C8A"/>
    <w:rsid w:val="009D2ACB"/>
    <w:rsid w:val="009D518F"/>
    <w:rsid w:val="009E3236"/>
    <w:rsid w:val="009E5FA5"/>
    <w:rsid w:val="009E627D"/>
    <w:rsid w:val="009E669D"/>
    <w:rsid w:val="009E751E"/>
    <w:rsid w:val="009F1D79"/>
    <w:rsid w:val="00A05618"/>
    <w:rsid w:val="00A103E5"/>
    <w:rsid w:val="00A1327E"/>
    <w:rsid w:val="00A156A9"/>
    <w:rsid w:val="00A2157F"/>
    <w:rsid w:val="00A31C43"/>
    <w:rsid w:val="00A3277A"/>
    <w:rsid w:val="00A328F8"/>
    <w:rsid w:val="00A400D0"/>
    <w:rsid w:val="00A41296"/>
    <w:rsid w:val="00A47B44"/>
    <w:rsid w:val="00A546E8"/>
    <w:rsid w:val="00A666C2"/>
    <w:rsid w:val="00A67FE8"/>
    <w:rsid w:val="00A706DB"/>
    <w:rsid w:val="00A72B59"/>
    <w:rsid w:val="00A73253"/>
    <w:rsid w:val="00A7675B"/>
    <w:rsid w:val="00A76E54"/>
    <w:rsid w:val="00A77D04"/>
    <w:rsid w:val="00A80E92"/>
    <w:rsid w:val="00A850F9"/>
    <w:rsid w:val="00AA089A"/>
    <w:rsid w:val="00AA6A34"/>
    <w:rsid w:val="00AC3ACD"/>
    <w:rsid w:val="00AC635E"/>
    <w:rsid w:val="00AC7061"/>
    <w:rsid w:val="00AD1C7F"/>
    <w:rsid w:val="00AF0592"/>
    <w:rsid w:val="00AF0DDA"/>
    <w:rsid w:val="00AF7DA7"/>
    <w:rsid w:val="00B05329"/>
    <w:rsid w:val="00B12F5F"/>
    <w:rsid w:val="00B15FC3"/>
    <w:rsid w:val="00B209D4"/>
    <w:rsid w:val="00B21176"/>
    <w:rsid w:val="00B44B58"/>
    <w:rsid w:val="00B46B61"/>
    <w:rsid w:val="00B53819"/>
    <w:rsid w:val="00B55E7C"/>
    <w:rsid w:val="00B614AF"/>
    <w:rsid w:val="00B63BC0"/>
    <w:rsid w:val="00B64D6C"/>
    <w:rsid w:val="00B6508C"/>
    <w:rsid w:val="00B65BDD"/>
    <w:rsid w:val="00B758D5"/>
    <w:rsid w:val="00B8116A"/>
    <w:rsid w:val="00B843F4"/>
    <w:rsid w:val="00B86B75"/>
    <w:rsid w:val="00B926A3"/>
    <w:rsid w:val="00B97AC8"/>
    <w:rsid w:val="00BA0050"/>
    <w:rsid w:val="00BA2676"/>
    <w:rsid w:val="00BB2FB7"/>
    <w:rsid w:val="00BB400B"/>
    <w:rsid w:val="00BB6EA9"/>
    <w:rsid w:val="00BB73AB"/>
    <w:rsid w:val="00BC0338"/>
    <w:rsid w:val="00BC14EE"/>
    <w:rsid w:val="00BC1FAE"/>
    <w:rsid w:val="00BC43A8"/>
    <w:rsid w:val="00BD10BA"/>
    <w:rsid w:val="00BD334B"/>
    <w:rsid w:val="00BF12CB"/>
    <w:rsid w:val="00BF1F87"/>
    <w:rsid w:val="00BF302B"/>
    <w:rsid w:val="00BF3E40"/>
    <w:rsid w:val="00BF6AA4"/>
    <w:rsid w:val="00BF79F5"/>
    <w:rsid w:val="00C01D05"/>
    <w:rsid w:val="00C107B1"/>
    <w:rsid w:val="00C15A50"/>
    <w:rsid w:val="00C220A3"/>
    <w:rsid w:val="00C228BE"/>
    <w:rsid w:val="00C341DA"/>
    <w:rsid w:val="00C4191E"/>
    <w:rsid w:val="00C438D3"/>
    <w:rsid w:val="00C45E61"/>
    <w:rsid w:val="00C66405"/>
    <w:rsid w:val="00C66EC4"/>
    <w:rsid w:val="00C66F42"/>
    <w:rsid w:val="00C6774A"/>
    <w:rsid w:val="00C76D92"/>
    <w:rsid w:val="00C8481A"/>
    <w:rsid w:val="00C90A7A"/>
    <w:rsid w:val="00C92099"/>
    <w:rsid w:val="00C934D9"/>
    <w:rsid w:val="00C970FC"/>
    <w:rsid w:val="00CA21D6"/>
    <w:rsid w:val="00CB1094"/>
    <w:rsid w:val="00CE0C7E"/>
    <w:rsid w:val="00CE602D"/>
    <w:rsid w:val="00CF442D"/>
    <w:rsid w:val="00CF58B0"/>
    <w:rsid w:val="00CF6F9B"/>
    <w:rsid w:val="00D0079C"/>
    <w:rsid w:val="00D01872"/>
    <w:rsid w:val="00D019DC"/>
    <w:rsid w:val="00D12A7B"/>
    <w:rsid w:val="00D15167"/>
    <w:rsid w:val="00D15BA7"/>
    <w:rsid w:val="00D30679"/>
    <w:rsid w:val="00D330FB"/>
    <w:rsid w:val="00D519C0"/>
    <w:rsid w:val="00D57F99"/>
    <w:rsid w:val="00D62C2E"/>
    <w:rsid w:val="00D63E0D"/>
    <w:rsid w:val="00D67B2A"/>
    <w:rsid w:val="00D73930"/>
    <w:rsid w:val="00D81F2A"/>
    <w:rsid w:val="00D8486E"/>
    <w:rsid w:val="00D942BE"/>
    <w:rsid w:val="00DB07EF"/>
    <w:rsid w:val="00DB3E1F"/>
    <w:rsid w:val="00DB60E8"/>
    <w:rsid w:val="00DB785D"/>
    <w:rsid w:val="00DB7C6A"/>
    <w:rsid w:val="00DC165B"/>
    <w:rsid w:val="00DC44E1"/>
    <w:rsid w:val="00DD3DDB"/>
    <w:rsid w:val="00DD739D"/>
    <w:rsid w:val="00DE5DF3"/>
    <w:rsid w:val="00DF154F"/>
    <w:rsid w:val="00E026B5"/>
    <w:rsid w:val="00E13661"/>
    <w:rsid w:val="00E16873"/>
    <w:rsid w:val="00E21267"/>
    <w:rsid w:val="00E27DDD"/>
    <w:rsid w:val="00E31A14"/>
    <w:rsid w:val="00E33EA2"/>
    <w:rsid w:val="00E33F93"/>
    <w:rsid w:val="00E422EF"/>
    <w:rsid w:val="00E42F72"/>
    <w:rsid w:val="00E60AA0"/>
    <w:rsid w:val="00E6173D"/>
    <w:rsid w:val="00E6529F"/>
    <w:rsid w:val="00E65D4C"/>
    <w:rsid w:val="00E702FA"/>
    <w:rsid w:val="00E70BBA"/>
    <w:rsid w:val="00E802FC"/>
    <w:rsid w:val="00E83FD2"/>
    <w:rsid w:val="00E87228"/>
    <w:rsid w:val="00E905EB"/>
    <w:rsid w:val="00E93451"/>
    <w:rsid w:val="00E934F5"/>
    <w:rsid w:val="00E97433"/>
    <w:rsid w:val="00EA15F1"/>
    <w:rsid w:val="00EA319E"/>
    <w:rsid w:val="00EB18E9"/>
    <w:rsid w:val="00EB4DD2"/>
    <w:rsid w:val="00EB6AB8"/>
    <w:rsid w:val="00EC38C7"/>
    <w:rsid w:val="00ED5778"/>
    <w:rsid w:val="00ED7827"/>
    <w:rsid w:val="00EF0FBB"/>
    <w:rsid w:val="00EF4F7B"/>
    <w:rsid w:val="00F05CED"/>
    <w:rsid w:val="00F14539"/>
    <w:rsid w:val="00F375EE"/>
    <w:rsid w:val="00F51043"/>
    <w:rsid w:val="00F55731"/>
    <w:rsid w:val="00F5743E"/>
    <w:rsid w:val="00F57722"/>
    <w:rsid w:val="00F62193"/>
    <w:rsid w:val="00F635C6"/>
    <w:rsid w:val="00F70591"/>
    <w:rsid w:val="00F71479"/>
    <w:rsid w:val="00F76143"/>
    <w:rsid w:val="00F82183"/>
    <w:rsid w:val="00F91B1D"/>
    <w:rsid w:val="00F95243"/>
    <w:rsid w:val="00FA1672"/>
    <w:rsid w:val="00FA4E8D"/>
    <w:rsid w:val="00FA5310"/>
    <w:rsid w:val="00FA68D6"/>
    <w:rsid w:val="00FD0E54"/>
    <w:rsid w:val="00FD6C15"/>
    <w:rsid w:val="00FE35EF"/>
    <w:rsid w:val="00FE394F"/>
    <w:rsid w:val="00FF2BC9"/>
    <w:rsid w:val="00FF3346"/>
    <w:rsid w:val="00FF5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11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5FC3"/>
    <w:pPr>
      <w:keepNext/>
      <w:widowControl w:val="0"/>
      <w:spacing w:before="240" w:after="60"/>
      <w:outlineLvl w:val="0"/>
    </w:pPr>
    <w:rPr>
      <w:rFonts w:ascii="Arial" w:eastAsia="Courier New" w:hAnsi="Arial" w:cs="Arial"/>
      <w:b/>
      <w:bCs/>
      <w:color w:val="000000"/>
      <w:kern w:val="32"/>
      <w:sz w:val="32"/>
      <w:szCs w:val="32"/>
      <w:lang w:bidi="ru-RU"/>
    </w:rPr>
  </w:style>
  <w:style w:type="paragraph" w:styleId="5">
    <w:name w:val="heading 5"/>
    <w:basedOn w:val="a"/>
    <w:next w:val="a"/>
    <w:link w:val="50"/>
    <w:qFormat/>
    <w:rsid w:val="00B15FC3"/>
    <w:pPr>
      <w:widowControl w:val="0"/>
      <w:spacing w:before="240" w:after="60"/>
      <w:outlineLvl w:val="4"/>
    </w:pPr>
    <w:rPr>
      <w:rFonts w:ascii="Courier New" w:eastAsia="Courier New" w:hAnsi="Courier New" w:cs="Courier New"/>
      <w:b/>
      <w:bCs/>
      <w:i/>
      <w:iCs/>
      <w:color w:val="000000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2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628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15FC3"/>
    <w:rPr>
      <w:sz w:val="24"/>
      <w:szCs w:val="24"/>
      <w:lang w:eastAsia="ar-SA"/>
    </w:rPr>
  </w:style>
  <w:style w:type="character" w:styleId="a6">
    <w:name w:val="page number"/>
    <w:basedOn w:val="a0"/>
    <w:rsid w:val="00162811"/>
  </w:style>
  <w:style w:type="paragraph" w:customStyle="1" w:styleId="ConsPlusNormal">
    <w:name w:val="ConsPlusNormal"/>
    <w:rsid w:val="00740F55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8D4D53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7">
    <w:name w:val="footer"/>
    <w:basedOn w:val="a"/>
    <w:link w:val="a8"/>
    <w:uiPriority w:val="99"/>
    <w:rsid w:val="008D4D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15FC3"/>
    <w:rPr>
      <w:sz w:val="24"/>
      <w:szCs w:val="24"/>
      <w:lang w:eastAsia="ar-SA"/>
    </w:rPr>
  </w:style>
  <w:style w:type="character" w:styleId="a9">
    <w:name w:val="Hyperlink"/>
    <w:basedOn w:val="a0"/>
    <w:rsid w:val="008C7964"/>
    <w:rPr>
      <w:color w:val="0000FF"/>
      <w:u w:val="single"/>
    </w:rPr>
  </w:style>
  <w:style w:type="paragraph" w:customStyle="1" w:styleId="11">
    <w:name w:val="Знак1"/>
    <w:basedOn w:val="a"/>
    <w:rsid w:val="006110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8D08B5"/>
    <w:pPr>
      <w:ind w:left="708"/>
    </w:pPr>
  </w:style>
  <w:style w:type="character" w:customStyle="1" w:styleId="10">
    <w:name w:val="Заголовок 1 Знак"/>
    <w:basedOn w:val="a0"/>
    <w:link w:val="1"/>
    <w:rsid w:val="00B15FC3"/>
    <w:rPr>
      <w:rFonts w:ascii="Arial" w:eastAsia="Courier New" w:hAnsi="Arial" w:cs="Arial"/>
      <w:b/>
      <w:bCs/>
      <w:color w:val="000000"/>
      <w:kern w:val="32"/>
      <w:sz w:val="32"/>
      <w:szCs w:val="32"/>
      <w:lang w:bidi="ru-RU"/>
    </w:rPr>
  </w:style>
  <w:style w:type="character" w:customStyle="1" w:styleId="50">
    <w:name w:val="Заголовок 5 Знак"/>
    <w:basedOn w:val="a0"/>
    <w:link w:val="5"/>
    <w:rsid w:val="00B15FC3"/>
    <w:rPr>
      <w:rFonts w:ascii="Courier New" w:eastAsia="Courier New" w:hAnsi="Courier New" w:cs="Courier New"/>
      <w:b/>
      <w:bCs/>
      <w:i/>
      <w:iCs/>
      <w:color w:val="000000"/>
      <w:sz w:val="26"/>
      <w:szCs w:val="26"/>
      <w:lang w:bidi="ru-RU"/>
    </w:rPr>
  </w:style>
  <w:style w:type="character" w:customStyle="1" w:styleId="ab">
    <w:name w:val="Схема документа Знак"/>
    <w:basedOn w:val="a0"/>
    <w:link w:val="ac"/>
    <w:rsid w:val="00B15FC3"/>
    <w:rPr>
      <w:rFonts w:ascii="Tahoma" w:eastAsia="Calibri" w:hAnsi="Tahoma" w:cs="Tahoma"/>
      <w:shd w:val="clear" w:color="auto" w:fill="000080"/>
      <w:lang w:eastAsia="en-US"/>
    </w:rPr>
  </w:style>
  <w:style w:type="paragraph" w:styleId="ac">
    <w:name w:val="Document Map"/>
    <w:basedOn w:val="a"/>
    <w:link w:val="ab"/>
    <w:rsid w:val="00B15FC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d">
    <w:name w:val="Основной текст Знак"/>
    <w:basedOn w:val="a0"/>
    <w:link w:val="ae"/>
    <w:rsid w:val="00B15FC3"/>
    <w:rPr>
      <w:rFonts w:eastAsia="Calibri"/>
      <w:sz w:val="28"/>
      <w:szCs w:val="22"/>
      <w:lang w:eastAsia="en-US"/>
    </w:rPr>
  </w:style>
  <w:style w:type="paragraph" w:styleId="ae">
    <w:name w:val="Body Text"/>
    <w:basedOn w:val="a"/>
    <w:link w:val="ad"/>
    <w:unhideWhenUsed/>
    <w:rsid w:val="00B15FC3"/>
    <w:pPr>
      <w:spacing w:after="120"/>
    </w:pPr>
    <w:rPr>
      <w:rFonts w:eastAsia="Calibri"/>
      <w:sz w:val="28"/>
      <w:szCs w:val="22"/>
      <w:lang w:eastAsia="en-US"/>
    </w:rPr>
  </w:style>
  <w:style w:type="character" w:customStyle="1" w:styleId="af">
    <w:name w:val="Текст выноски Знак"/>
    <w:basedOn w:val="a0"/>
    <w:link w:val="af0"/>
    <w:uiPriority w:val="99"/>
    <w:rsid w:val="00B15FC3"/>
    <w:rPr>
      <w:rFonts w:ascii="Tahoma" w:eastAsia="Calibri" w:hAnsi="Tahoma"/>
      <w:sz w:val="16"/>
      <w:szCs w:val="16"/>
      <w:lang w:eastAsia="en-US"/>
    </w:rPr>
  </w:style>
  <w:style w:type="paragraph" w:styleId="af0">
    <w:name w:val="Balloon Text"/>
    <w:basedOn w:val="a"/>
    <w:link w:val="af"/>
    <w:uiPriority w:val="99"/>
    <w:unhideWhenUsed/>
    <w:rsid w:val="00B15FC3"/>
    <w:rPr>
      <w:rFonts w:ascii="Tahoma" w:eastAsia="Calibri" w:hAnsi="Tahoma"/>
      <w:sz w:val="16"/>
      <w:szCs w:val="16"/>
      <w:lang w:eastAsia="en-US"/>
    </w:rPr>
  </w:style>
  <w:style w:type="character" w:customStyle="1" w:styleId="Bodytext2">
    <w:name w:val="Body text (2)_"/>
    <w:link w:val="Bodytext20"/>
    <w:rsid w:val="00B15FC3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B15FC3"/>
    <w:pPr>
      <w:widowControl w:val="0"/>
      <w:shd w:val="clear" w:color="auto" w:fill="FFFFFF"/>
      <w:spacing w:after="540" w:line="288" w:lineRule="exact"/>
    </w:pPr>
    <w:rPr>
      <w:sz w:val="20"/>
      <w:szCs w:val="20"/>
    </w:rPr>
  </w:style>
  <w:style w:type="paragraph" w:styleId="af1">
    <w:name w:val="Normal (Web)"/>
    <w:basedOn w:val="a"/>
    <w:uiPriority w:val="99"/>
    <w:rsid w:val="00B15FC3"/>
  </w:style>
  <w:style w:type="paragraph" w:customStyle="1" w:styleId="ConsPlusTitle">
    <w:name w:val="ConsPlusTitle"/>
    <w:rsid w:val="00B15FC3"/>
    <w:pPr>
      <w:widowControl w:val="0"/>
      <w:autoSpaceDE w:val="0"/>
      <w:autoSpaceDN w:val="0"/>
    </w:pPr>
    <w:rPr>
      <w:b/>
      <w:sz w:val="28"/>
    </w:rPr>
  </w:style>
  <w:style w:type="paragraph" w:customStyle="1" w:styleId="OEM">
    <w:name w:val="Нормальный (OEM)"/>
    <w:basedOn w:val="a"/>
    <w:next w:val="a"/>
    <w:rsid w:val="00B15FC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f2">
    <w:name w:val="Цветовое выделение"/>
    <w:rsid w:val="00B15FC3"/>
    <w:rPr>
      <w:b/>
      <w:bCs/>
      <w:color w:val="00008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5456</Words>
  <Characters>31104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Приложение</vt:lpstr>
    </vt:vector>
  </TitlesOfParts>
  <Company>!!!1</Company>
  <LinksUpToDate>false</LinksUpToDate>
  <CharactersWithSpaces>36488</CharactersWithSpaces>
  <SharedDoc>false</SharedDoc>
  <HLinks>
    <vt:vector size="12" baseType="variant">
      <vt:variant>
        <vt:i4>5570640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consultantplus://offline/ref=A556EAB34330322531E855E6AE2630F379FB10F9DA31BFC1445BE9o6t2K</vt:lpwstr>
      </vt:variant>
      <vt:variant>
        <vt:lpwstr/>
      </vt:variant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consultantplus://offline/ref=1A101081E922484A190CDF0768436D1CD8F758AEE20DA1C4268BEC83254243297C968A9A480F602ABC7542E78355749F04CA9231z9t2N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!!!</dc:creator>
  <cp:lastModifiedBy>Полина</cp:lastModifiedBy>
  <cp:revision>2</cp:revision>
  <cp:lastPrinted>2022-01-13T08:49:00Z</cp:lastPrinted>
  <dcterms:created xsi:type="dcterms:W3CDTF">2022-01-13T08:54:00Z</dcterms:created>
  <dcterms:modified xsi:type="dcterms:W3CDTF">2022-01-13T08:54:00Z</dcterms:modified>
</cp:coreProperties>
</file>